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4FAB" w:rsidRDefault="00FA4FAB">
      <w:pPr>
        <w:pStyle w:val="210"/>
        <w:ind w:firstLine="0"/>
        <w:jc w:val="center"/>
        <w:rPr>
          <w:rFonts w:ascii="Book Antiqua" w:hAnsi="Book Antiqua"/>
          <w:b/>
          <w:bCs/>
          <w:sz w:val="32"/>
        </w:rPr>
      </w:pPr>
      <w:r>
        <w:rPr>
          <w:rFonts w:ascii="Book Antiqua" w:hAnsi="Book Antiqua"/>
          <w:b/>
          <w:bCs/>
          <w:sz w:val="32"/>
        </w:rPr>
        <w:t>Телефоны отделов Дворца</w:t>
      </w:r>
    </w:p>
    <w:p w:rsidR="00FA4FAB" w:rsidRDefault="00FA4FAB">
      <w:pPr>
        <w:pStyle w:val="210"/>
        <w:ind w:firstLine="0"/>
        <w:jc w:val="center"/>
        <w:rPr>
          <w:rFonts w:ascii="Book Antiqua" w:hAnsi="Book Antiqua"/>
          <w:b/>
          <w:bCs/>
          <w:sz w:val="32"/>
        </w:rPr>
      </w:pPr>
    </w:p>
    <w:tbl>
      <w:tblPr>
        <w:tblW w:w="10700" w:type="dxa"/>
        <w:tblInd w:w="108" w:type="dxa"/>
        <w:tblLayout w:type="fixed"/>
        <w:tblLook w:val="0000"/>
      </w:tblPr>
      <w:tblGrid>
        <w:gridCol w:w="4068"/>
        <w:gridCol w:w="3870"/>
        <w:gridCol w:w="2762"/>
      </w:tblGrid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Директор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Этель Александровна Музиль</w:t>
            </w:r>
          </w:p>
        </w:tc>
        <w:tc>
          <w:tcPr>
            <w:tcW w:w="2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312-36-50</w:t>
            </w:r>
          </w:p>
        </w:tc>
      </w:tr>
      <w:tr w:rsidR="00FA4FAB" w:rsidTr="00013B36"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Канцелярия</w:t>
            </w:r>
          </w:p>
        </w:tc>
        <w:tc>
          <w:tcPr>
            <w:tcW w:w="2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</w:p>
        </w:tc>
      </w:tr>
      <w:tr w:rsidR="00FA4FAB" w:rsidTr="00013B36"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Факс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315-07-33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Зам. директора по ММР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 w:rsidP="00013B36">
            <w:pPr>
              <w:snapToGrid w:val="0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Марина Зигфридовна Боброва</w:t>
            </w:r>
          </w:p>
          <w:p w:rsidR="00013B36" w:rsidRPr="00013B36" w:rsidRDefault="00013B36" w:rsidP="00013B36">
            <w:pPr>
              <w:snapToGrid w:val="0"/>
              <w:ind w:firstLine="0"/>
              <w:rPr>
                <w:rFonts w:ascii="Book Antiqua" w:hAnsi="Book Antiqua"/>
                <w:sz w:val="20"/>
                <w:lang w:val="en-US"/>
              </w:rPr>
            </w:pPr>
            <w:r w:rsidRPr="00013B36">
              <w:rPr>
                <w:rFonts w:ascii="Book Antiqua" w:hAnsi="Book Antiqua"/>
                <w:sz w:val="20"/>
                <w:lang w:val="en-US"/>
              </w:rPr>
              <w:t>(bmzbobr@mail.ru)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 w:rsidP="00013B36">
            <w:pPr>
              <w:snapToGrid w:val="0"/>
              <w:ind w:firstLine="0"/>
              <w:jc w:val="center"/>
              <w:rPr>
                <w:rFonts w:ascii="Book Antiqua" w:hAnsi="Book Antiqua"/>
                <w:b/>
                <w:szCs w:val="24"/>
                <w:lang w:val="en-US"/>
              </w:rPr>
            </w:pPr>
            <w:r>
              <w:rPr>
                <w:rFonts w:ascii="Book Antiqua" w:hAnsi="Book Antiqua"/>
                <w:b/>
                <w:szCs w:val="24"/>
              </w:rPr>
              <w:t>312-36-62</w:t>
            </w:r>
          </w:p>
          <w:p w:rsidR="00013B36" w:rsidRPr="00013B36" w:rsidRDefault="00013B36" w:rsidP="00013B36">
            <w:pPr>
              <w:snapToGrid w:val="0"/>
              <w:ind w:firstLine="0"/>
              <w:jc w:val="center"/>
              <w:rPr>
                <w:rFonts w:ascii="Book Antiqua" w:hAnsi="Book Antiqua"/>
                <w:b/>
                <w:szCs w:val="24"/>
                <w:lang w:val="en-US"/>
              </w:rPr>
            </w:pPr>
            <w:r>
              <w:rPr>
                <w:rFonts w:ascii="Book Antiqua" w:hAnsi="Book Antiqua"/>
                <w:b/>
                <w:szCs w:val="24"/>
                <w:lang w:val="en-US"/>
              </w:rPr>
              <w:t>+7(905)2192568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Заместитель директора по УВР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Людмила Борисовна Шаршакова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312-23-01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методическим о</w:t>
            </w:r>
            <w:r>
              <w:rPr>
                <w:rFonts w:ascii="Book Antiqua" w:hAnsi="Book Antiqua"/>
                <w:b/>
                <w:szCs w:val="24"/>
              </w:rPr>
              <w:t>т</w:t>
            </w:r>
            <w:r>
              <w:rPr>
                <w:rFonts w:ascii="Book Antiqua" w:hAnsi="Book Antiqua"/>
                <w:b/>
                <w:szCs w:val="24"/>
              </w:rPr>
              <w:t>делом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Елена Григорьевна Шапкина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312-36-62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методическим к</w:t>
            </w:r>
            <w:r>
              <w:rPr>
                <w:rFonts w:ascii="Book Antiqua" w:hAnsi="Book Antiqua"/>
                <w:b/>
                <w:szCs w:val="24"/>
              </w:rPr>
              <w:t>а</w:t>
            </w:r>
            <w:r>
              <w:rPr>
                <w:rFonts w:ascii="Book Antiqua" w:hAnsi="Book Antiqua"/>
                <w:b/>
                <w:szCs w:val="24"/>
              </w:rPr>
              <w:t>бинетом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Людмила Филипповна Рыжова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315-99-06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культурно-досуговым отделом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Елизавета Борисовна Федосеева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315-35–03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отделом техники и информатики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Людмила Викторовна Волкова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315-54-49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биолого-экологическим отделом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Лидия Ивановна Серова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571-01-09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отделом  ИЗО и прикладного творчества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Эвелина Валентиновна Девейкис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315-66–42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центром эстетич</w:t>
            </w:r>
            <w:r>
              <w:rPr>
                <w:rFonts w:ascii="Book Antiqua" w:hAnsi="Book Antiqua"/>
                <w:b/>
                <w:szCs w:val="24"/>
              </w:rPr>
              <w:t>е</w:t>
            </w:r>
            <w:r>
              <w:rPr>
                <w:rFonts w:ascii="Book Antiqua" w:hAnsi="Book Antiqua"/>
                <w:b/>
                <w:szCs w:val="24"/>
              </w:rPr>
              <w:t>ского воспитания в Коломне (наб. р. Пряжки д.8/4)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Ирина Михайловна Меряшева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495-00-41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художественным отделом</w:t>
            </w:r>
          </w:p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танцевальным сектором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 xml:space="preserve">Ольга Олеговна Карпова </w:t>
            </w:r>
          </w:p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Александра Викторовна Гогина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315-62-95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Заведующий музыкальным    отделом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Галина Вадимовна Кузьмина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312-23-01</w:t>
            </w:r>
          </w:p>
        </w:tc>
      </w:tr>
      <w:tr w:rsidR="00FA4FAB" w:rsidTr="00013B3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 xml:space="preserve">Заведующий отделом спорта и туризма 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rPr>
                <w:rFonts w:ascii="Book Antiqua" w:hAnsi="Book Antiqua"/>
                <w:i/>
                <w:szCs w:val="24"/>
              </w:rPr>
            </w:pPr>
            <w:r>
              <w:rPr>
                <w:rFonts w:ascii="Book Antiqua" w:hAnsi="Book Antiqua"/>
                <w:i/>
                <w:szCs w:val="24"/>
              </w:rPr>
              <w:t>Татьяна Эдуардовна Озябкина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spacing w:line="360" w:lineRule="auto"/>
              <w:ind w:firstLine="0"/>
              <w:jc w:val="center"/>
              <w:rPr>
                <w:rFonts w:ascii="Book Antiqua" w:hAnsi="Book Antiqua"/>
                <w:b/>
                <w:szCs w:val="24"/>
              </w:rPr>
            </w:pPr>
            <w:r>
              <w:rPr>
                <w:rFonts w:ascii="Book Antiqua" w:hAnsi="Book Antiqua"/>
                <w:b/>
                <w:szCs w:val="24"/>
              </w:rPr>
              <w:t>315-08-73</w:t>
            </w:r>
          </w:p>
        </w:tc>
      </w:tr>
    </w:tbl>
    <w:p w:rsidR="00FA4FAB" w:rsidRDefault="00FA4FAB"/>
    <w:p w:rsidR="009E2C90" w:rsidRDefault="009E2C90"/>
    <w:p w:rsidR="009E2C90" w:rsidRDefault="009E2C90"/>
    <w:p w:rsidR="009E2C90" w:rsidRDefault="009E2C90"/>
    <w:p w:rsidR="009E2C90" w:rsidRDefault="009E2C90"/>
    <w:p w:rsidR="009E2C90" w:rsidRPr="009E2C90" w:rsidRDefault="009E2C90"/>
    <w:p w:rsidR="009E2C90" w:rsidRPr="00303B10" w:rsidRDefault="009E2C90" w:rsidP="009E2C90">
      <w:pPr>
        <w:spacing w:line="360" w:lineRule="auto"/>
        <w:rPr>
          <w:rFonts w:ascii="Book Antiqua" w:hAnsi="Book Antiqua"/>
          <w:b/>
        </w:rPr>
      </w:pPr>
      <w:r w:rsidRPr="00303B10">
        <w:rPr>
          <w:rFonts w:ascii="Book Antiqua" w:hAnsi="Book Antiqua"/>
          <w:b/>
          <w:lang w:val="en-US"/>
        </w:rPr>
        <w:t>e</w:t>
      </w:r>
      <w:r w:rsidRPr="00303B10">
        <w:rPr>
          <w:rFonts w:ascii="Book Antiqua" w:hAnsi="Book Antiqua"/>
          <w:b/>
        </w:rPr>
        <w:t>-</w:t>
      </w:r>
      <w:r w:rsidRPr="00303B10">
        <w:rPr>
          <w:rFonts w:ascii="Book Antiqua" w:hAnsi="Book Antiqua"/>
          <w:b/>
          <w:lang w:val="en-US"/>
        </w:rPr>
        <w:t>mail</w:t>
      </w:r>
      <w:r w:rsidRPr="00303B10">
        <w:rPr>
          <w:rFonts w:ascii="Book Antiqua" w:hAnsi="Book Antiqua"/>
          <w:b/>
        </w:rPr>
        <w:t xml:space="preserve"> ДДЮТ «У Вознесенского моста» :</w:t>
      </w:r>
      <w:r w:rsidRPr="00303B10">
        <w:rPr>
          <w:rFonts w:ascii="Book Antiqua" w:hAnsi="Book Antiqua"/>
          <w:b/>
        </w:rPr>
        <w:tab/>
      </w:r>
      <w:r w:rsidRPr="00303B10">
        <w:rPr>
          <w:rFonts w:ascii="Book Antiqua" w:hAnsi="Book Antiqua"/>
          <w:b/>
        </w:rPr>
        <w:tab/>
        <w:t xml:space="preserve"> </w:t>
      </w:r>
      <w:r w:rsidRPr="00303B10">
        <w:rPr>
          <w:rFonts w:ascii="Book Antiqua" w:hAnsi="Book Antiqua"/>
          <w:b/>
          <w:lang w:val="en-US"/>
        </w:rPr>
        <w:t>ddt</w:t>
      </w:r>
      <w:r w:rsidRPr="00303B10">
        <w:rPr>
          <w:rFonts w:ascii="Book Antiqua" w:hAnsi="Book Antiqua"/>
          <w:b/>
        </w:rPr>
        <w:t>_</w:t>
      </w:r>
      <w:r w:rsidRPr="00303B10">
        <w:rPr>
          <w:rFonts w:ascii="Book Antiqua" w:hAnsi="Book Antiqua"/>
          <w:b/>
          <w:lang w:val="en-US"/>
        </w:rPr>
        <w:t>vm</w:t>
      </w:r>
      <w:r w:rsidRPr="00303B10">
        <w:rPr>
          <w:rFonts w:ascii="Book Antiqua" w:hAnsi="Book Antiqua"/>
          <w:b/>
        </w:rPr>
        <w:t>@spb.edu.ru</w:t>
      </w:r>
    </w:p>
    <w:p w:rsidR="009E2C90" w:rsidRPr="00303B10" w:rsidRDefault="009E2C90" w:rsidP="009E2C90">
      <w:pPr>
        <w:spacing w:line="360" w:lineRule="auto"/>
        <w:rPr>
          <w:rFonts w:ascii="Book Antiqua" w:hAnsi="Book Antiqua"/>
          <w:b/>
        </w:rPr>
      </w:pPr>
      <w:r w:rsidRPr="00303B10">
        <w:rPr>
          <w:rFonts w:ascii="Book Antiqua" w:hAnsi="Book Antiqua"/>
          <w:b/>
        </w:rPr>
        <w:t xml:space="preserve">сайт ДДЮТ «У Вознесенского моста»: </w:t>
      </w:r>
      <w:r w:rsidRPr="00303B10">
        <w:rPr>
          <w:rFonts w:ascii="Book Antiqua" w:hAnsi="Book Antiqua"/>
          <w:b/>
        </w:rPr>
        <w:tab/>
      </w:r>
      <w:r w:rsidRPr="00303B10">
        <w:rPr>
          <w:rFonts w:ascii="Book Antiqua" w:hAnsi="Book Antiqua"/>
          <w:b/>
        </w:rPr>
        <w:tab/>
      </w:r>
      <w:r w:rsidR="00FA2235" w:rsidRPr="00303B10">
        <w:rPr>
          <w:rFonts w:ascii="Book Antiqua" w:hAnsi="Book Antiqua"/>
          <w:b/>
          <w:lang w:val="en-US"/>
        </w:rPr>
        <w:t>www</w:t>
      </w:r>
      <w:r w:rsidR="00FA2235" w:rsidRPr="00303B10">
        <w:rPr>
          <w:rFonts w:ascii="Book Antiqua" w:hAnsi="Book Antiqua"/>
          <w:b/>
        </w:rPr>
        <w:t>.</w:t>
      </w:r>
      <w:r w:rsidR="00FA2235" w:rsidRPr="00303B10">
        <w:rPr>
          <w:rFonts w:ascii="Book Antiqua" w:hAnsi="Book Antiqua"/>
          <w:b/>
          <w:lang w:val="en-US"/>
        </w:rPr>
        <w:t>ddt</w:t>
      </w:r>
      <w:r w:rsidRPr="00303B10">
        <w:rPr>
          <w:rFonts w:ascii="Book Antiqua" w:hAnsi="Book Antiqua"/>
          <w:b/>
        </w:rPr>
        <w:t>-</w:t>
      </w:r>
      <w:r w:rsidRPr="00303B10">
        <w:rPr>
          <w:rFonts w:ascii="Book Antiqua" w:hAnsi="Book Antiqua"/>
          <w:b/>
          <w:lang w:val="en-US"/>
        </w:rPr>
        <w:t>vmost</w:t>
      </w:r>
      <w:r w:rsidRPr="00303B10">
        <w:rPr>
          <w:rFonts w:ascii="Book Antiqua" w:hAnsi="Book Antiqua"/>
          <w:b/>
        </w:rPr>
        <w:t>.</w:t>
      </w:r>
      <w:r w:rsidRPr="00303B10">
        <w:rPr>
          <w:rFonts w:ascii="Book Antiqua" w:hAnsi="Book Antiqua"/>
          <w:b/>
          <w:lang w:val="en-US"/>
        </w:rPr>
        <w:t>narod</w:t>
      </w:r>
      <w:r w:rsidRPr="00303B10">
        <w:rPr>
          <w:rFonts w:ascii="Book Antiqua" w:hAnsi="Book Antiqua"/>
          <w:b/>
        </w:rPr>
        <w:t>.</w:t>
      </w:r>
      <w:r w:rsidRPr="00303B10">
        <w:rPr>
          <w:rFonts w:ascii="Book Antiqua" w:hAnsi="Book Antiqua"/>
          <w:b/>
          <w:lang w:val="en-US"/>
        </w:rPr>
        <w:t>ru</w:t>
      </w:r>
    </w:p>
    <w:p w:rsidR="00B205C4" w:rsidRPr="009E2C90" w:rsidRDefault="00B205C4"/>
    <w:p w:rsidR="00B205C4" w:rsidRPr="009E2C90" w:rsidRDefault="00B205C4"/>
    <w:p w:rsidR="00B205C4" w:rsidRPr="009E2C90" w:rsidRDefault="00B205C4">
      <w:pPr>
        <w:sectPr w:rsidR="00B205C4" w:rsidRPr="009E2C90">
          <w:pgSz w:w="11905" w:h="16837"/>
          <w:pgMar w:top="956" w:right="566" w:bottom="956" w:left="851" w:header="680" w:footer="680" w:gutter="0"/>
          <w:cols w:space="720"/>
          <w:docGrid w:linePitch="360"/>
        </w:sectPr>
      </w:pPr>
    </w:p>
    <w:p w:rsidR="00FA4FAB" w:rsidRDefault="00FA4FAB">
      <w:pPr>
        <w:pStyle w:val="210"/>
        <w:pageBreakBefore/>
        <w:ind w:firstLine="0"/>
        <w:jc w:val="center"/>
        <w:rPr>
          <w:rFonts w:ascii="Book Antiqua" w:hAnsi="Book Antiqua"/>
          <w:b/>
          <w:bCs/>
          <w:sz w:val="32"/>
        </w:rPr>
      </w:pPr>
      <w:r>
        <w:rPr>
          <w:rFonts w:ascii="Book Antiqua" w:hAnsi="Book Antiqua"/>
          <w:b/>
          <w:bCs/>
          <w:sz w:val="32"/>
        </w:rPr>
        <w:lastRenderedPageBreak/>
        <w:t>Уважаемые коллеги!</w:t>
      </w:r>
    </w:p>
    <w:p w:rsidR="00FA4FAB" w:rsidRDefault="00FA4FAB">
      <w:pPr>
        <w:pStyle w:val="210"/>
        <w:jc w:val="center"/>
        <w:rPr>
          <w:rFonts w:ascii="Book Antiqua" w:hAnsi="Book Antiqua"/>
          <w:b/>
          <w:bCs/>
          <w:sz w:val="20"/>
        </w:rPr>
      </w:pPr>
    </w:p>
    <w:p w:rsidR="00FA4FAB" w:rsidRDefault="00FA4FAB">
      <w:pPr>
        <w:pStyle w:val="210"/>
        <w:jc w:val="lef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Дворец детского (юношеского) творчества «У Вознесенского моста» является</w:t>
      </w:r>
      <w:r>
        <w:rPr>
          <w:rFonts w:ascii="Book Antiqua" w:hAnsi="Book Antiqua"/>
          <w:b/>
          <w:sz w:val="24"/>
          <w:szCs w:val="24"/>
        </w:rPr>
        <w:t xml:space="preserve"> научно-методическим центром развития воспитания и дополнительного образования детей </w:t>
      </w:r>
      <w:r>
        <w:rPr>
          <w:rFonts w:ascii="Book Antiqua" w:hAnsi="Book Antiqua"/>
          <w:sz w:val="24"/>
          <w:szCs w:val="24"/>
        </w:rPr>
        <w:t>и  ос</w:t>
      </w:r>
      <w:r>
        <w:rPr>
          <w:rFonts w:ascii="Book Antiqua" w:hAnsi="Book Antiqua"/>
          <w:sz w:val="24"/>
          <w:szCs w:val="24"/>
        </w:rPr>
        <w:t>у</w:t>
      </w:r>
      <w:r>
        <w:rPr>
          <w:rFonts w:ascii="Book Antiqua" w:hAnsi="Book Antiqua"/>
          <w:sz w:val="24"/>
          <w:szCs w:val="24"/>
        </w:rPr>
        <w:t>ществляет деятельность по систематическому ознакомлению педагогической</w:t>
      </w:r>
    </w:p>
    <w:p w:rsidR="00FA4FAB" w:rsidRDefault="00FA4FAB" w:rsidP="00EB545A">
      <w:pPr>
        <w:pStyle w:val="210"/>
        <w:tabs>
          <w:tab w:val="left" w:pos="720"/>
        </w:tabs>
        <w:ind w:firstLine="0"/>
        <w:jc w:val="lef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общественности с опытом своей работы и распространению инновационного продукта в обла</w:t>
      </w:r>
      <w:r>
        <w:rPr>
          <w:rFonts w:ascii="Book Antiqua" w:hAnsi="Book Antiqua"/>
          <w:sz w:val="24"/>
          <w:szCs w:val="24"/>
        </w:rPr>
        <w:t>с</w:t>
      </w:r>
      <w:r>
        <w:rPr>
          <w:rFonts w:ascii="Book Antiqua" w:hAnsi="Book Antiqua"/>
          <w:sz w:val="24"/>
          <w:szCs w:val="24"/>
        </w:rPr>
        <w:t xml:space="preserve">ти  воспитания и дополнительного образования детей в районе. </w:t>
      </w:r>
    </w:p>
    <w:p w:rsidR="00FA4FAB" w:rsidRDefault="00FA4FAB">
      <w:pPr>
        <w:pStyle w:val="210"/>
        <w:tabs>
          <w:tab w:val="left" w:pos="30"/>
        </w:tabs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Дворец является базовым учреждением </w:t>
      </w:r>
      <w:r>
        <w:rPr>
          <w:rFonts w:ascii="Book Antiqua" w:hAnsi="Book Antiqua"/>
          <w:b/>
          <w:bCs/>
          <w:sz w:val="24"/>
          <w:szCs w:val="24"/>
        </w:rPr>
        <w:t>по следующим направленностям:</w:t>
      </w:r>
    </w:p>
    <w:p w:rsidR="00FA4FAB" w:rsidRDefault="00FA4FAB">
      <w:pPr>
        <w:ind w:left="360" w:firstLine="0"/>
        <w:jc w:val="left"/>
        <w:rPr>
          <w:rFonts w:ascii="Book Antiqua" w:hAnsi="Book Antiqua"/>
          <w:szCs w:val="24"/>
        </w:rPr>
      </w:pPr>
      <w:r>
        <w:rPr>
          <w:rFonts w:ascii="Book Antiqua" w:hAnsi="Book Antiqua"/>
          <w:b/>
          <w:bCs/>
          <w:szCs w:val="24"/>
        </w:rPr>
        <w:t xml:space="preserve">1. Социально </w:t>
      </w:r>
      <w:r w:rsidR="00FA2235">
        <w:rPr>
          <w:rFonts w:ascii="Book Antiqua" w:hAnsi="Book Antiqua"/>
          <w:b/>
          <w:bCs/>
          <w:szCs w:val="24"/>
        </w:rPr>
        <w:t>–</w:t>
      </w:r>
      <w:r>
        <w:rPr>
          <w:rFonts w:ascii="Book Antiqua" w:hAnsi="Book Antiqua"/>
          <w:b/>
          <w:bCs/>
          <w:szCs w:val="24"/>
        </w:rPr>
        <w:t xml:space="preserve"> педагогическое</w:t>
      </w:r>
      <w:r>
        <w:rPr>
          <w:rFonts w:ascii="Book Antiqua" w:hAnsi="Book Antiqua"/>
          <w:szCs w:val="24"/>
        </w:rPr>
        <w:t xml:space="preserve"> </w:t>
      </w:r>
    </w:p>
    <w:p w:rsidR="00FA4FAB" w:rsidRDefault="00FA4FAB">
      <w:pPr>
        <w:ind w:left="360" w:firstLine="0"/>
        <w:jc w:val="left"/>
        <w:rPr>
          <w:rFonts w:ascii="Book Antiqua" w:hAnsi="Book Antiqua"/>
          <w:b/>
          <w:bCs/>
          <w:szCs w:val="24"/>
        </w:rPr>
      </w:pPr>
      <w:r>
        <w:rPr>
          <w:rFonts w:ascii="Book Antiqua" w:hAnsi="Book Antiqua"/>
          <w:b/>
          <w:bCs/>
          <w:szCs w:val="24"/>
        </w:rPr>
        <w:t>2. Биолого-экологическое</w:t>
      </w:r>
    </w:p>
    <w:p w:rsidR="00FA4FAB" w:rsidRDefault="00FA4FAB">
      <w:pPr>
        <w:ind w:left="360" w:firstLine="0"/>
        <w:jc w:val="left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3. Естественно – научное</w:t>
      </w:r>
    </w:p>
    <w:p w:rsidR="00FA4FAB" w:rsidRDefault="00FA4FAB">
      <w:pPr>
        <w:ind w:left="360" w:firstLine="0"/>
        <w:jc w:val="left"/>
        <w:rPr>
          <w:rFonts w:ascii="Book Antiqua" w:hAnsi="Book Antiqua"/>
          <w:b/>
          <w:bCs/>
          <w:szCs w:val="24"/>
        </w:rPr>
      </w:pPr>
      <w:r>
        <w:rPr>
          <w:rFonts w:ascii="Book Antiqua" w:hAnsi="Book Antiqua"/>
          <w:b/>
          <w:bCs/>
          <w:szCs w:val="24"/>
        </w:rPr>
        <w:t>4. Художественное-эстетическое (хореографическое, музыкальное, театральное)</w:t>
      </w:r>
    </w:p>
    <w:p w:rsidR="00FA4FAB" w:rsidRDefault="00FA4FAB">
      <w:pPr>
        <w:ind w:left="360" w:firstLine="0"/>
        <w:jc w:val="left"/>
        <w:rPr>
          <w:rFonts w:ascii="Book Antiqua" w:hAnsi="Book Antiqua"/>
          <w:b/>
          <w:szCs w:val="24"/>
        </w:rPr>
      </w:pPr>
    </w:p>
    <w:p w:rsidR="00FA4FAB" w:rsidRDefault="00FA4FAB">
      <w:pPr>
        <w:ind w:left="360" w:firstLine="0"/>
        <w:rPr>
          <w:rFonts w:ascii="Book Antiqua" w:hAnsi="Book Antiqua"/>
          <w:b/>
          <w:bCs/>
          <w:szCs w:val="24"/>
        </w:rPr>
      </w:pPr>
      <w:r>
        <w:rPr>
          <w:rFonts w:ascii="Book Antiqua" w:hAnsi="Book Antiqua"/>
          <w:bCs/>
          <w:szCs w:val="24"/>
        </w:rPr>
        <w:t>По вышеперечисленным направленностям деятельности ДД</w:t>
      </w:r>
      <w:r w:rsidR="006F6C17">
        <w:rPr>
          <w:rFonts w:ascii="Book Antiqua" w:hAnsi="Book Antiqua"/>
          <w:bCs/>
          <w:szCs w:val="24"/>
        </w:rPr>
        <w:t>Ю</w:t>
      </w:r>
      <w:r>
        <w:rPr>
          <w:rFonts w:ascii="Book Antiqua" w:hAnsi="Book Antiqua"/>
          <w:bCs/>
          <w:szCs w:val="24"/>
        </w:rPr>
        <w:t xml:space="preserve">Т «У Вознесенского моста» </w:t>
      </w:r>
      <w:r w:rsidR="00052E98">
        <w:rPr>
          <w:rFonts w:ascii="Book Antiqua" w:hAnsi="Book Antiqua"/>
          <w:bCs/>
          <w:szCs w:val="24"/>
        </w:rPr>
        <w:t>я</w:t>
      </w:r>
      <w:r w:rsidR="00052E98">
        <w:rPr>
          <w:rFonts w:ascii="Book Antiqua" w:hAnsi="Book Antiqua"/>
          <w:bCs/>
          <w:szCs w:val="24"/>
        </w:rPr>
        <w:t>в</w:t>
      </w:r>
      <w:r w:rsidR="00052E98">
        <w:rPr>
          <w:rFonts w:ascii="Book Antiqua" w:hAnsi="Book Antiqua"/>
          <w:bCs/>
          <w:szCs w:val="24"/>
        </w:rPr>
        <w:t>ля</w:t>
      </w:r>
      <w:r>
        <w:rPr>
          <w:rFonts w:ascii="Book Antiqua" w:hAnsi="Book Antiqua"/>
          <w:bCs/>
          <w:szCs w:val="24"/>
        </w:rPr>
        <w:t>ется организатором</w:t>
      </w:r>
      <w:r>
        <w:rPr>
          <w:rFonts w:ascii="Book Antiqua" w:hAnsi="Book Antiqua"/>
          <w:b/>
          <w:bCs/>
          <w:szCs w:val="24"/>
        </w:rPr>
        <w:t xml:space="preserve"> конкурсов, фестивалей, смотров, праздников и других творческих мероприятий.</w:t>
      </w:r>
    </w:p>
    <w:p w:rsidR="00FA4FAB" w:rsidRDefault="00FA4FAB">
      <w:pPr>
        <w:ind w:left="360" w:firstLine="0"/>
      </w:pPr>
    </w:p>
    <w:p w:rsidR="00FA4FAB" w:rsidRDefault="00FA4FAB">
      <w:pPr>
        <w:ind w:firstLine="0"/>
        <w:rPr>
          <w:rFonts w:ascii="Book Antiqua" w:hAnsi="Book Antiqua"/>
          <w:b/>
          <w:bCs/>
          <w:i/>
          <w:iCs/>
          <w:szCs w:val="24"/>
          <w:u w:val="single"/>
        </w:rPr>
      </w:pPr>
      <w:r>
        <w:rPr>
          <w:rFonts w:ascii="Book Antiqua" w:hAnsi="Book Antiqua"/>
          <w:b/>
          <w:bCs/>
          <w:i/>
          <w:iCs/>
          <w:szCs w:val="24"/>
          <w:u w:val="single"/>
        </w:rPr>
        <w:t>Реклама-договор представлена следующими разделами:</w:t>
      </w:r>
    </w:p>
    <w:p w:rsidR="00FA4FAB" w:rsidRDefault="00FA4FAB" w:rsidP="00052E98">
      <w:pPr>
        <w:numPr>
          <w:ilvl w:val="0"/>
          <w:numId w:val="38"/>
        </w:numPr>
        <w:rPr>
          <w:rFonts w:ascii="Book Antiqua" w:hAnsi="Book Antiqua"/>
          <w:b/>
          <w:bCs/>
          <w:iCs/>
          <w:szCs w:val="24"/>
        </w:rPr>
      </w:pPr>
      <w:r>
        <w:rPr>
          <w:rFonts w:ascii="Book Antiqua" w:hAnsi="Book Antiqua"/>
          <w:b/>
          <w:bCs/>
          <w:iCs/>
          <w:szCs w:val="24"/>
        </w:rPr>
        <w:t>Для педагогических кадров района</w:t>
      </w:r>
    </w:p>
    <w:p w:rsidR="00FA4FAB" w:rsidRDefault="00FA4FAB">
      <w:pPr>
        <w:ind w:left="360" w:firstLine="0"/>
        <w:rPr>
          <w:rFonts w:ascii="Book Antiqua" w:hAnsi="Book Antiqua"/>
          <w:bCs/>
          <w:iCs/>
          <w:szCs w:val="24"/>
        </w:rPr>
      </w:pPr>
      <w:r>
        <w:rPr>
          <w:rFonts w:ascii="Book Antiqua" w:hAnsi="Book Antiqua"/>
          <w:bCs/>
          <w:iCs/>
          <w:szCs w:val="24"/>
        </w:rPr>
        <w:t>Совершенствование профессиональной компетенции педагогических кадров в области во</w:t>
      </w:r>
      <w:r>
        <w:rPr>
          <w:rFonts w:ascii="Book Antiqua" w:hAnsi="Book Antiqua"/>
          <w:bCs/>
          <w:iCs/>
          <w:szCs w:val="24"/>
        </w:rPr>
        <w:t>с</w:t>
      </w:r>
      <w:r>
        <w:rPr>
          <w:rFonts w:ascii="Book Antiqua" w:hAnsi="Book Antiqua"/>
          <w:bCs/>
          <w:iCs/>
          <w:szCs w:val="24"/>
        </w:rPr>
        <w:t>питания и дополнительного образования детей;</w:t>
      </w:r>
    </w:p>
    <w:p w:rsidR="00FA4FAB" w:rsidRDefault="00FA4FAB">
      <w:pPr>
        <w:ind w:left="360" w:firstLine="0"/>
        <w:rPr>
          <w:rFonts w:ascii="Book Antiqua" w:hAnsi="Book Antiqua"/>
          <w:b/>
          <w:bCs/>
          <w:iCs/>
          <w:szCs w:val="24"/>
        </w:rPr>
      </w:pPr>
      <w:r>
        <w:rPr>
          <w:rFonts w:ascii="Book Antiqua" w:hAnsi="Book Antiqua"/>
          <w:b/>
          <w:bCs/>
          <w:iCs/>
          <w:szCs w:val="24"/>
        </w:rPr>
        <w:t>2. Для учащихся</w:t>
      </w:r>
    </w:p>
    <w:p w:rsidR="00FA4FAB" w:rsidRDefault="00FA4FAB">
      <w:pPr>
        <w:ind w:left="360" w:firstLine="0"/>
        <w:rPr>
          <w:rFonts w:ascii="Book Antiqua" w:hAnsi="Book Antiqua"/>
          <w:bCs/>
          <w:iCs/>
          <w:szCs w:val="24"/>
        </w:rPr>
      </w:pPr>
      <w:r>
        <w:rPr>
          <w:rFonts w:ascii="Book Antiqua" w:hAnsi="Book Antiqua"/>
          <w:bCs/>
          <w:iCs/>
          <w:szCs w:val="24"/>
        </w:rPr>
        <w:t xml:space="preserve"> Районные смотры, конкурсы, выставки, праздники, фестивали и т.д.;</w:t>
      </w:r>
    </w:p>
    <w:p w:rsidR="00FA4FAB" w:rsidRDefault="00FA4FAB">
      <w:pPr>
        <w:ind w:left="360" w:firstLine="0"/>
        <w:rPr>
          <w:rFonts w:ascii="Book Antiqua" w:hAnsi="Book Antiqua"/>
          <w:b/>
          <w:bCs/>
          <w:iCs/>
          <w:szCs w:val="24"/>
        </w:rPr>
      </w:pPr>
      <w:r>
        <w:rPr>
          <w:rFonts w:ascii="Book Antiqua" w:hAnsi="Book Antiqua"/>
          <w:b/>
          <w:bCs/>
          <w:iCs/>
          <w:szCs w:val="24"/>
        </w:rPr>
        <w:t>3. Договор о сотрудничестве (заполняется 2 экземпляра)</w:t>
      </w:r>
    </w:p>
    <w:p w:rsidR="00052E98" w:rsidRDefault="00052E98">
      <w:pPr>
        <w:ind w:left="360" w:firstLine="0"/>
        <w:rPr>
          <w:rFonts w:ascii="Book Antiqua" w:hAnsi="Book Antiqua"/>
          <w:bCs/>
          <w:iCs/>
          <w:szCs w:val="24"/>
        </w:rPr>
      </w:pPr>
    </w:p>
    <w:p w:rsidR="00FA4FAB" w:rsidRDefault="00FA4FAB">
      <w:pPr>
        <w:ind w:left="360" w:firstLine="0"/>
        <w:rPr>
          <w:rFonts w:ascii="Book Antiqua" w:hAnsi="Book Antiqua"/>
          <w:bCs/>
          <w:iCs/>
          <w:szCs w:val="24"/>
        </w:rPr>
      </w:pPr>
      <w:r>
        <w:rPr>
          <w:rFonts w:ascii="Book Antiqua" w:hAnsi="Book Antiqua"/>
          <w:bCs/>
          <w:iCs/>
          <w:szCs w:val="24"/>
        </w:rPr>
        <w:t>Уважаемые коллеги!</w:t>
      </w:r>
    </w:p>
    <w:p w:rsidR="00FA4FAB" w:rsidRDefault="00FA4FAB">
      <w:pPr>
        <w:ind w:left="360" w:firstLine="0"/>
        <w:rPr>
          <w:rFonts w:ascii="Book Antiqua" w:hAnsi="Book Antiqua"/>
          <w:bCs/>
          <w:iCs/>
          <w:szCs w:val="24"/>
        </w:rPr>
      </w:pPr>
      <w:r>
        <w:rPr>
          <w:rFonts w:ascii="Book Antiqua" w:hAnsi="Book Antiqua"/>
          <w:bCs/>
          <w:iCs/>
          <w:szCs w:val="24"/>
        </w:rPr>
        <w:t>Ознакомившись с рекламой, которую мы вам предлагаем в этом сборнике и в сборнике п</w:t>
      </w:r>
      <w:r>
        <w:rPr>
          <w:rFonts w:ascii="Book Antiqua" w:hAnsi="Book Antiqua"/>
          <w:bCs/>
          <w:iCs/>
          <w:szCs w:val="24"/>
        </w:rPr>
        <w:t>о</w:t>
      </w:r>
      <w:r>
        <w:rPr>
          <w:rFonts w:ascii="Book Antiqua" w:hAnsi="Book Antiqua"/>
          <w:bCs/>
          <w:iCs/>
          <w:szCs w:val="24"/>
        </w:rPr>
        <w:t xml:space="preserve">ложений о проведении районных конкурсов, смотров и т.д., выберите из перечня, то что </w:t>
      </w:r>
      <w:r>
        <w:rPr>
          <w:rFonts w:ascii="Book Antiqua" w:hAnsi="Book Antiqua"/>
          <w:b/>
          <w:bCs/>
          <w:iCs/>
          <w:szCs w:val="24"/>
          <w:u w:val="single"/>
        </w:rPr>
        <w:t>о</w:t>
      </w:r>
      <w:r>
        <w:rPr>
          <w:rFonts w:ascii="Book Antiqua" w:hAnsi="Book Antiqua"/>
          <w:b/>
          <w:bCs/>
          <w:iCs/>
          <w:szCs w:val="24"/>
          <w:u w:val="single"/>
        </w:rPr>
        <w:t>т</w:t>
      </w:r>
      <w:r>
        <w:rPr>
          <w:rFonts w:ascii="Book Antiqua" w:hAnsi="Book Antiqua"/>
          <w:b/>
          <w:bCs/>
          <w:iCs/>
          <w:szCs w:val="24"/>
          <w:u w:val="single"/>
        </w:rPr>
        <w:t>вечает образовательным целям вашего учреждения и запросам ваших учащихся</w:t>
      </w:r>
      <w:r>
        <w:rPr>
          <w:rFonts w:ascii="Book Antiqua" w:hAnsi="Book Antiqua"/>
          <w:bCs/>
          <w:iCs/>
          <w:szCs w:val="24"/>
        </w:rPr>
        <w:t>.</w:t>
      </w:r>
    </w:p>
    <w:p w:rsidR="00FA4FAB" w:rsidRDefault="00FA4FAB">
      <w:pPr>
        <w:ind w:left="360" w:firstLine="0"/>
        <w:rPr>
          <w:rFonts w:ascii="Book Antiqua" w:hAnsi="Book Antiqua"/>
          <w:bCs/>
          <w:iCs/>
          <w:szCs w:val="24"/>
        </w:rPr>
      </w:pPr>
      <w:r>
        <w:rPr>
          <w:rFonts w:ascii="Book Antiqua" w:hAnsi="Book Antiqua"/>
          <w:bCs/>
          <w:iCs/>
          <w:szCs w:val="24"/>
        </w:rPr>
        <w:t xml:space="preserve">Оформите договор (образец на последней странице данной рекламы) в 2-х экземплярах. </w:t>
      </w:r>
    </w:p>
    <w:p w:rsidR="00FA4FAB" w:rsidRDefault="00FA4FAB">
      <w:pPr>
        <w:ind w:left="360" w:firstLine="0"/>
      </w:pPr>
    </w:p>
    <w:p w:rsidR="00FA4FAB" w:rsidRDefault="00FA4FAB">
      <w:pPr>
        <w:ind w:left="360" w:firstLine="0"/>
        <w:rPr>
          <w:rFonts w:ascii="Book Antiqua" w:hAnsi="Book Antiqua"/>
          <w:b/>
          <w:szCs w:val="24"/>
          <w:u w:val="single"/>
        </w:rPr>
      </w:pPr>
      <w:r>
        <w:rPr>
          <w:rFonts w:ascii="Book Antiqua" w:hAnsi="Book Antiqua"/>
          <w:b/>
          <w:bCs/>
          <w:iCs/>
          <w:szCs w:val="24"/>
          <w:u w:val="single"/>
        </w:rPr>
        <w:t>Подписание договоров состоится 19-23</w:t>
      </w:r>
      <w:r>
        <w:rPr>
          <w:rFonts w:ascii="Book Antiqua" w:hAnsi="Book Antiqua"/>
          <w:b/>
          <w:szCs w:val="24"/>
          <w:u w:val="single"/>
        </w:rPr>
        <w:t xml:space="preserve"> сентября 2011 г. </w:t>
      </w:r>
      <w:r w:rsidR="00FA2235">
        <w:rPr>
          <w:rFonts w:ascii="Book Antiqua" w:hAnsi="Book Antiqua"/>
          <w:b/>
          <w:szCs w:val="24"/>
          <w:u w:val="single"/>
        </w:rPr>
        <w:t>С</w:t>
      </w:r>
      <w:r>
        <w:rPr>
          <w:rFonts w:ascii="Book Antiqua" w:hAnsi="Book Antiqua"/>
          <w:b/>
          <w:szCs w:val="24"/>
          <w:u w:val="single"/>
        </w:rPr>
        <w:t xml:space="preserve"> 11.00-17.00, ДД</w:t>
      </w:r>
      <w:r w:rsidR="006F6C17">
        <w:rPr>
          <w:rFonts w:ascii="Book Antiqua" w:hAnsi="Book Antiqua"/>
          <w:b/>
          <w:szCs w:val="24"/>
          <w:u w:val="single"/>
        </w:rPr>
        <w:t>Ю</w:t>
      </w:r>
      <w:r>
        <w:rPr>
          <w:rFonts w:ascii="Book Antiqua" w:hAnsi="Book Antiqua"/>
          <w:b/>
          <w:szCs w:val="24"/>
          <w:u w:val="single"/>
        </w:rPr>
        <w:t>Т «У Вознесе</w:t>
      </w:r>
      <w:r>
        <w:rPr>
          <w:rFonts w:ascii="Book Antiqua" w:hAnsi="Book Antiqua"/>
          <w:b/>
          <w:szCs w:val="24"/>
          <w:u w:val="single"/>
        </w:rPr>
        <w:t>н</w:t>
      </w:r>
      <w:r>
        <w:rPr>
          <w:rFonts w:ascii="Book Antiqua" w:hAnsi="Book Antiqua"/>
          <w:b/>
          <w:szCs w:val="24"/>
          <w:u w:val="single"/>
        </w:rPr>
        <w:t>ского моста», ул.Гражданская, д.26 (кабинет №28)</w:t>
      </w: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pBdr>
          <w:bottom w:val="single" w:sz="8" w:space="1" w:color="000000"/>
        </w:pBdr>
        <w:ind w:firstLine="709"/>
        <w:jc w:val="center"/>
        <w:rPr>
          <w:rFonts w:ascii="Book Antiqua" w:hAnsi="Book Antiqua"/>
          <w:sz w:val="20"/>
        </w:rPr>
      </w:pPr>
    </w:p>
    <w:p w:rsidR="00FA4FAB" w:rsidRDefault="00FA4FAB" w:rsidP="00052E98">
      <w:pPr>
        <w:pageBreakBefore/>
        <w:numPr>
          <w:ilvl w:val="0"/>
          <w:numId w:val="40"/>
        </w:numPr>
        <w:ind w:left="0" w:firstLine="0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</w:rPr>
        <w:lastRenderedPageBreak/>
        <w:t>Годичные курсы повышения квалификации</w:t>
      </w:r>
    </w:p>
    <w:p w:rsidR="00FA4FAB" w:rsidRDefault="00FA4FAB">
      <w:pPr>
        <w:ind w:firstLine="709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</w:rPr>
        <w:t>педагогических кадров с выдачей документа</w:t>
      </w:r>
    </w:p>
    <w:p w:rsidR="00FA4FAB" w:rsidRDefault="00FA4FAB">
      <w:pPr>
        <w:ind w:firstLine="0"/>
        <w:jc w:val="center"/>
        <w:rPr>
          <w:rFonts w:ascii="Book Antiqua" w:hAnsi="Book Antiqua"/>
          <w:b/>
          <w:sz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21"/>
        <w:gridCol w:w="2746"/>
        <w:gridCol w:w="2903"/>
        <w:gridCol w:w="2712"/>
      </w:tblGrid>
      <w:tr w:rsidR="00682807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8B5FDD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Название </w:t>
            </w:r>
            <w:r w:rsidR="008B5FDD">
              <w:rPr>
                <w:rFonts w:ascii="Book Antiqua" w:hAnsi="Book Antiqua"/>
                <w:sz w:val="20"/>
              </w:rPr>
              <w:t>програ</w:t>
            </w:r>
            <w:r w:rsidR="008B5FDD">
              <w:rPr>
                <w:rFonts w:ascii="Book Antiqua" w:hAnsi="Book Antiqua"/>
                <w:sz w:val="20"/>
              </w:rPr>
              <w:t>м</w:t>
            </w:r>
            <w:r w:rsidR="008B5FDD">
              <w:rPr>
                <w:rFonts w:ascii="Book Antiqua" w:hAnsi="Book Antiqua"/>
                <w:sz w:val="20"/>
              </w:rPr>
              <w:t>мы</w:t>
            </w:r>
            <w:r>
              <w:rPr>
                <w:rFonts w:ascii="Book Antiqua" w:hAnsi="Book Antiqua"/>
                <w:sz w:val="20"/>
              </w:rPr>
              <w:t>/кол-во ч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Краткая характеристика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Ответственный/Сроки</w:t>
            </w:r>
          </w:p>
        </w:tc>
      </w:tr>
      <w:tr w:rsidR="00682807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Специалисты, занимающиеся дополнител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ным образов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нием детей в УДОД, а также в ОДОД ОУ.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«Педагогическая комп</w:t>
            </w:r>
            <w:r>
              <w:rPr>
                <w:rFonts w:ascii="Book Antiqua" w:hAnsi="Book Antiqua"/>
                <w:b/>
                <w:bCs/>
                <w:sz w:val="20"/>
              </w:rPr>
              <w:t>е</w:t>
            </w:r>
            <w:r>
              <w:rPr>
                <w:rFonts w:ascii="Book Antiqua" w:hAnsi="Book Antiqua"/>
                <w:b/>
                <w:bCs/>
                <w:sz w:val="20"/>
              </w:rPr>
              <w:t>тентность»</w:t>
            </w:r>
          </w:p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(72 часа)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Style w:val="a3"/>
              </w:rPr>
              <w:t>З</w:t>
            </w:r>
            <w:r>
              <w:rPr>
                <w:rFonts w:ascii="Book Antiqua" w:hAnsi="Book Antiqua"/>
                <w:sz w:val="20"/>
              </w:rPr>
              <w:t>накомство с нормативно-правовой базой деятельн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сти детского объединения</w:t>
            </w:r>
          </w:p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Знакомство с теоретической основой организации обр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зовательного процесса в УДОД.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Шаршакова Л.Б.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Октябрь-апрель,</w:t>
            </w:r>
          </w:p>
          <w:p w:rsidR="00682807" w:rsidRDefault="00682807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2-ой четверг каждого м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сяца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11.00-14.00</w:t>
            </w:r>
          </w:p>
        </w:tc>
      </w:tr>
      <w:tr w:rsidR="00682807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 д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полнительного образования.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Педагогические технол</w:t>
            </w:r>
            <w:r>
              <w:rPr>
                <w:rFonts w:ascii="Book Antiqua" w:hAnsi="Book Antiqua"/>
                <w:b/>
                <w:sz w:val="20"/>
              </w:rPr>
              <w:t>о</w:t>
            </w:r>
            <w:r>
              <w:rPr>
                <w:rFonts w:ascii="Book Antiqua" w:hAnsi="Book Antiqua"/>
                <w:b/>
                <w:sz w:val="20"/>
              </w:rPr>
              <w:t>гии в деятельности пед</w:t>
            </w:r>
            <w:r>
              <w:rPr>
                <w:rFonts w:ascii="Book Antiqua" w:hAnsi="Book Antiqua"/>
                <w:b/>
                <w:sz w:val="20"/>
              </w:rPr>
              <w:t>а</w:t>
            </w:r>
            <w:r>
              <w:rPr>
                <w:rFonts w:ascii="Book Antiqua" w:hAnsi="Book Antiqua"/>
                <w:b/>
                <w:sz w:val="20"/>
              </w:rPr>
              <w:t>гога дополнительного образования</w:t>
            </w:r>
          </w:p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(108 часов)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Знакомство с педагогич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скими технологиями и и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пользование их на занятиях с детьми.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Девейкис Э.В.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 – апрель</w:t>
            </w:r>
          </w:p>
          <w:p w:rsidR="00682807" w:rsidRDefault="00682807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4-ый четверг каждого м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сяца</w:t>
            </w:r>
          </w:p>
          <w:p w:rsidR="00682807" w:rsidRDefault="00682807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11.00 – 14.00</w:t>
            </w:r>
          </w:p>
        </w:tc>
      </w:tr>
      <w:tr w:rsidR="00682807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8B5FDD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 xml:space="preserve">ские кадры различных </w:t>
            </w:r>
            <w:r w:rsidR="008B5FDD">
              <w:rPr>
                <w:rFonts w:ascii="Book Antiqua" w:hAnsi="Book Antiqua"/>
                <w:sz w:val="20"/>
              </w:rPr>
              <w:t>к</w:t>
            </w:r>
            <w:r w:rsidR="008B5FDD"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тегорий (ПДО, 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 xml:space="preserve">водители, старшие </w:t>
            </w:r>
            <w:r w:rsidR="008B5FDD">
              <w:rPr>
                <w:rFonts w:ascii="Book Antiqua" w:hAnsi="Book Antiqua"/>
                <w:sz w:val="20"/>
              </w:rPr>
              <w:t>вож</w:t>
            </w:r>
            <w:r w:rsidR="008B5FDD">
              <w:rPr>
                <w:rFonts w:ascii="Book Antiqua" w:hAnsi="Book Antiqua"/>
                <w:sz w:val="20"/>
              </w:rPr>
              <w:t>а</w:t>
            </w:r>
            <w:r w:rsidR="008B5FDD">
              <w:rPr>
                <w:rFonts w:ascii="Book Antiqua" w:hAnsi="Book Antiqua"/>
                <w:sz w:val="20"/>
              </w:rPr>
              <w:t>тые</w:t>
            </w:r>
            <w:r>
              <w:rPr>
                <w:rFonts w:ascii="Book Antiqua" w:hAnsi="Book Antiqua"/>
                <w:sz w:val="20"/>
              </w:rPr>
              <w:t>, п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 xml:space="preserve">дагоги-организаторы, зам. </w:t>
            </w:r>
            <w:r w:rsidR="00FA2235"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иректора по ВР, метод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сты)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Дизайн проектов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(108 часов)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Знакомство педагогов  с проектной деятельностью и разработка проектов для детей.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Ефимова М.А.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Октябрь-апрель,</w:t>
            </w:r>
          </w:p>
          <w:p w:rsidR="00682807" w:rsidRDefault="00682807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и 3 четверг каждого м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сяца</w:t>
            </w:r>
          </w:p>
          <w:p w:rsidR="00682807" w:rsidRDefault="00682807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12.00-15.00</w:t>
            </w:r>
          </w:p>
        </w:tc>
      </w:tr>
      <w:tr w:rsidR="00682807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color w:val="000000"/>
                <w:sz w:val="20"/>
              </w:rPr>
            </w:pPr>
            <w:r>
              <w:rPr>
                <w:rFonts w:ascii="Book Antiqua" w:hAnsi="Book Antiqua"/>
                <w:color w:val="000000"/>
                <w:sz w:val="20"/>
              </w:rPr>
              <w:t>Руководители детских общ</w:t>
            </w:r>
            <w:r>
              <w:rPr>
                <w:rFonts w:ascii="Book Antiqua" w:hAnsi="Book Antiqua"/>
                <w:color w:val="000000"/>
                <w:sz w:val="20"/>
              </w:rPr>
              <w:t>е</w:t>
            </w:r>
            <w:r>
              <w:rPr>
                <w:rFonts w:ascii="Book Antiqua" w:hAnsi="Book Antiqua"/>
                <w:color w:val="000000"/>
                <w:sz w:val="20"/>
              </w:rPr>
              <w:t>ственных объ</w:t>
            </w:r>
            <w:r>
              <w:rPr>
                <w:rFonts w:ascii="Book Antiqua" w:hAnsi="Book Antiqua"/>
                <w:color w:val="000000"/>
                <w:sz w:val="20"/>
              </w:rPr>
              <w:t>е</w:t>
            </w:r>
            <w:r>
              <w:rPr>
                <w:rFonts w:ascii="Book Antiqua" w:hAnsi="Book Antiqua"/>
                <w:color w:val="000000"/>
                <w:sz w:val="20"/>
              </w:rPr>
              <w:t>динений, орг</w:t>
            </w:r>
            <w:r>
              <w:rPr>
                <w:rFonts w:ascii="Book Antiqua" w:hAnsi="Book Antiqua"/>
                <w:color w:val="000000"/>
                <w:sz w:val="20"/>
              </w:rPr>
              <w:t>а</w:t>
            </w:r>
            <w:r>
              <w:rPr>
                <w:rFonts w:ascii="Book Antiqua" w:hAnsi="Book Antiqua"/>
                <w:color w:val="000000"/>
                <w:sz w:val="20"/>
              </w:rPr>
              <w:t>нов ученич</w:t>
            </w:r>
            <w:r>
              <w:rPr>
                <w:rFonts w:ascii="Book Antiqua" w:hAnsi="Book Antiqua"/>
                <w:color w:val="000000"/>
                <w:sz w:val="20"/>
              </w:rPr>
              <w:t>е</w:t>
            </w:r>
            <w:r>
              <w:rPr>
                <w:rFonts w:ascii="Book Antiqua" w:hAnsi="Book Antiqua"/>
                <w:color w:val="000000"/>
                <w:sz w:val="20"/>
              </w:rPr>
              <w:t>ских сам</w:t>
            </w:r>
            <w:r>
              <w:rPr>
                <w:rFonts w:ascii="Book Antiqua" w:hAnsi="Book Antiqua"/>
                <w:color w:val="000000"/>
                <w:sz w:val="20"/>
              </w:rPr>
              <w:t>о</w:t>
            </w:r>
            <w:r>
              <w:rPr>
                <w:rFonts w:ascii="Book Antiqua" w:hAnsi="Book Antiqua"/>
                <w:color w:val="000000"/>
                <w:sz w:val="20"/>
              </w:rPr>
              <w:t xml:space="preserve">управлений (старшие </w:t>
            </w:r>
            <w:r w:rsidR="008B5FDD">
              <w:rPr>
                <w:rFonts w:ascii="Book Antiqua" w:hAnsi="Book Antiqua"/>
                <w:color w:val="000000"/>
                <w:sz w:val="20"/>
              </w:rPr>
              <w:t>вож</w:t>
            </w:r>
            <w:r w:rsidR="008B5FDD">
              <w:rPr>
                <w:rFonts w:ascii="Book Antiqua" w:hAnsi="Book Antiqua"/>
                <w:color w:val="000000"/>
                <w:sz w:val="20"/>
              </w:rPr>
              <w:t>а</w:t>
            </w:r>
            <w:r w:rsidR="008B5FDD">
              <w:rPr>
                <w:rFonts w:ascii="Book Antiqua" w:hAnsi="Book Antiqua"/>
                <w:color w:val="000000"/>
                <w:sz w:val="20"/>
              </w:rPr>
              <w:t>тые</w:t>
            </w:r>
            <w:r>
              <w:rPr>
                <w:rFonts w:ascii="Book Antiqua" w:hAnsi="Book Antiqua"/>
                <w:color w:val="000000"/>
                <w:sz w:val="20"/>
              </w:rPr>
              <w:t>, п</w:t>
            </w:r>
            <w:r>
              <w:rPr>
                <w:rFonts w:ascii="Book Antiqua" w:hAnsi="Book Antiqua"/>
                <w:color w:val="000000"/>
                <w:sz w:val="20"/>
              </w:rPr>
              <w:t>е</w:t>
            </w:r>
            <w:r>
              <w:rPr>
                <w:rFonts w:ascii="Book Antiqua" w:hAnsi="Book Antiqua"/>
                <w:color w:val="000000"/>
                <w:sz w:val="20"/>
              </w:rPr>
              <w:t xml:space="preserve">дагоги-организаторы, зам. </w:t>
            </w:r>
            <w:r w:rsidR="00FA2235">
              <w:rPr>
                <w:rFonts w:ascii="Book Antiqua" w:hAnsi="Book Antiqua"/>
                <w:color w:val="000000"/>
                <w:sz w:val="20"/>
              </w:rPr>
              <w:t>Д</w:t>
            </w:r>
            <w:r>
              <w:rPr>
                <w:rFonts w:ascii="Book Antiqua" w:hAnsi="Book Antiqua"/>
                <w:color w:val="000000"/>
                <w:sz w:val="20"/>
              </w:rPr>
              <w:t>иректора по ВР)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b/>
                <w:color w:val="000000"/>
                <w:sz w:val="20"/>
              </w:rPr>
            </w:pPr>
            <w:r>
              <w:rPr>
                <w:rFonts w:ascii="Book Antiqua" w:hAnsi="Book Antiqua"/>
                <w:color w:val="000000"/>
                <w:sz w:val="20"/>
              </w:rPr>
              <w:t xml:space="preserve"> </w:t>
            </w:r>
            <w:r>
              <w:rPr>
                <w:rFonts w:ascii="Book Antiqua" w:hAnsi="Book Antiqua"/>
                <w:b/>
                <w:color w:val="000000"/>
                <w:sz w:val="20"/>
              </w:rPr>
              <w:t xml:space="preserve">«Школа молодого </w:t>
            </w:r>
            <w:r w:rsidR="008B5FDD">
              <w:rPr>
                <w:rFonts w:ascii="Book Antiqua" w:hAnsi="Book Antiqua"/>
                <w:b/>
                <w:color w:val="000000"/>
                <w:sz w:val="20"/>
              </w:rPr>
              <w:t>вож</w:t>
            </w:r>
            <w:r w:rsidR="008B5FDD">
              <w:rPr>
                <w:rFonts w:ascii="Book Antiqua" w:hAnsi="Book Antiqua"/>
                <w:b/>
                <w:color w:val="000000"/>
                <w:sz w:val="20"/>
              </w:rPr>
              <w:t>а</w:t>
            </w:r>
            <w:r w:rsidR="008B5FDD">
              <w:rPr>
                <w:rFonts w:ascii="Book Antiqua" w:hAnsi="Book Antiqua"/>
                <w:b/>
                <w:color w:val="000000"/>
                <w:sz w:val="20"/>
              </w:rPr>
              <w:t>того</w:t>
            </w:r>
            <w:r>
              <w:rPr>
                <w:rFonts w:ascii="Book Antiqua" w:hAnsi="Book Antiqua"/>
                <w:b/>
                <w:color w:val="000000"/>
                <w:sz w:val="20"/>
              </w:rPr>
              <w:t xml:space="preserve">» 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color w:val="000000"/>
                <w:sz w:val="20"/>
              </w:rPr>
            </w:pPr>
            <w:r>
              <w:rPr>
                <w:rFonts w:ascii="Book Antiqua" w:hAnsi="Book Antiqua"/>
                <w:color w:val="000000"/>
                <w:sz w:val="20"/>
              </w:rPr>
              <w:t xml:space="preserve">(72 часа)  </w:t>
            </w:r>
          </w:p>
          <w:p w:rsidR="00682807" w:rsidRDefault="00682807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color w:val="000000"/>
                <w:sz w:val="20"/>
              </w:rPr>
            </w:pPr>
          </w:p>
          <w:p w:rsidR="00682807" w:rsidRDefault="00682807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color w:val="000000"/>
                <w:sz w:val="20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8B5FDD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Темы: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Старший вожатый в школе (функциональные обяза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ности).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С чего начать работу?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Детский коллектив. Школьное самоуправление.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Детское общественное объединение.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Диагностическая деятел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ность.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«Приемы, методы и фо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мы» в деятельности ДОО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Организаторская и прое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ционная деятельность в ДОО.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Программа деятельности детского коллектива.</w:t>
            </w:r>
          </w:p>
          <w:p w:rsidR="00682807" w:rsidRDefault="00682807" w:rsidP="008B5FDD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 Игротека</w:t>
            </w:r>
          </w:p>
          <w:p w:rsidR="00682807" w:rsidRDefault="00682807" w:rsidP="008B5FDD">
            <w:pPr>
              <w:snapToGrid w:val="0"/>
              <w:ind w:firstLine="0"/>
              <w:jc w:val="left"/>
              <w:rPr>
                <w:rFonts w:ascii="Book Antiqua" w:hAnsi="Book Antiqua"/>
                <w:color w:val="000000"/>
                <w:sz w:val="20"/>
              </w:rPr>
            </w:pPr>
            <w:r>
              <w:rPr>
                <w:rFonts w:ascii="Book Antiqua" w:hAnsi="Book Antiqua"/>
                <w:color w:val="000000"/>
                <w:sz w:val="20"/>
              </w:rPr>
              <w:t>- Портфолио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color w:val="000000"/>
                <w:sz w:val="20"/>
              </w:rPr>
            </w:pPr>
            <w:r>
              <w:rPr>
                <w:rFonts w:ascii="Book Antiqua" w:hAnsi="Book Antiqua"/>
                <w:color w:val="000000"/>
                <w:sz w:val="20"/>
              </w:rPr>
              <w:t>Анисимова М.Н.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Осенняя </w:t>
            </w:r>
            <w:r w:rsidR="008B5FDD">
              <w:rPr>
                <w:rFonts w:ascii="Book Antiqua" w:hAnsi="Book Antiqua"/>
                <w:sz w:val="20"/>
              </w:rPr>
              <w:t>с</w:t>
            </w:r>
            <w:r w:rsidR="00FA2235">
              <w:rPr>
                <w:rFonts w:ascii="Book Antiqua" w:hAnsi="Book Antiqua"/>
                <w:sz w:val="20"/>
              </w:rPr>
              <w:t>ессия</w:t>
            </w:r>
            <w:r>
              <w:rPr>
                <w:rFonts w:ascii="Book Antiqua" w:hAnsi="Book Antiqua"/>
                <w:sz w:val="20"/>
              </w:rPr>
              <w:t xml:space="preserve"> 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с 12  по 23 сентября 2011 г.  </w:t>
            </w:r>
            <w:r w:rsidR="00FA2235"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 xml:space="preserve"> 10:00 по 14:00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color w:val="000000"/>
                <w:sz w:val="20"/>
              </w:rPr>
            </w:pPr>
            <w:r>
              <w:rPr>
                <w:rFonts w:ascii="Book Antiqua" w:hAnsi="Book Antiqua"/>
                <w:color w:val="000000"/>
                <w:sz w:val="20"/>
              </w:rPr>
              <w:t>кроме сб., вск.</w:t>
            </w:r>
          </w:p>
        </w:tc>
      </w:tr>
    </w:tbl>
    <w:p w:rsidR="00FA4FAB" w:rsidRDefault="00FA4FAB">
      <w:pPr>
        <w:tabs>
          <w:tab w:val="left" w:pos="360"/>
          <w:tab w:val="left" w:pos="540"/>
        </w:tabs>
        <w:ind w:firstLine="709"/>
        <w:jc w:val="center"/>
      </w:pPr>
    </w:p>
    <w:p w:rsidR="00FA4FAB" w:rsidRDefault="00FA4FAB">
      <w:pPr>
        <w:pageBreakBefore/>
        <w:ind w:firstLine="709"/>
        <w:jc w:val="center"/>
        <w:rPr>
          <w:rFonts w:ascii="Book Antiqua" w:hAnsi="Book Antiqua"/>
          <w:b/>
          <w:bCs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  <w:lang w:val="en-US"/>
        </w:rPr>
        <w:lastRenderedPageBreak/>
        <w:t>II</w:t>
      </w:r>
      <w:r>
        <w:rPr>
          <w:rFonts w:ascii="Book Antiqua" w:hAnsi="Book Antiqua"/>
          <w:b/>
          <w:sz w:val="28"/>
          <w:szCs w:val="28"/>
          <w:u w:val="single"/>
        </w:rPr>
        <w:t>.</w:t>
      </w:r>
      <w:r>
        <w:rPr>
          <w:rFonts w:ascii="Book Antiqua" w:hAnsi="Book Antiqua"/>
          <w:b/>
          <w:bCs/>
          <w:sz w:val="28"/>
          <w:szCs w:val="28"/>
          <w:u w:val="single"/>
        </w:rPr>
        <w:t>Социально-педагогическое направление</w:t>
      </w:r>
    </w:p>
    <w:p w:rsidR="00FA4FAB" w:rsidRDefault="00FA4FAB">
      <w:pPr>
        <w:jc w:val="center"/>
        <w:rPr>
          <w:rFonts w:ascii="Book Antiqua" w:hAnsi="Book Antiqua"/>
          <w:b/>
          <w:bCs/>
          <w:szCs w:val="24"/>
          <w:u w:val="single"/>
        </w:rPr>
      </w:pPr>
    </w:p>
    <w:p w:rsidR="00FA4FAB" w:rsidRDefault="00FA4FAB">
      <w:pPr>
        <w:ind w:firstLine="0"/>
        <w:jc w:val="center"/>
        <w:rPr>
          <w:rFonts w:ascii="Book Antiqua" w:hAnsi="Book Antiqua"/>
          <w:b/>
          <w:bCs/>
          <w:szCs w:val="24"/>
        </w:rPr>
      </w:pPr>
      <w:r>
        <w:rPr>
          <w:rFonts w:ascii="Book Antiqua" w:hAnsi="Book Antiqua"/>
          <w:b/>
          <w:bCs/>
          <w:szCs w:val="24"/>
        </w:rPr>
        <w:t>1.Совершенствование профессиональной компетентности педагогических кадров</w:t>
      </w:r>
      <w:r>
        <w:rPr>
          <w:rFonts w:ascii="Book Antiqua" w:hAnsi="Book Antiqua"/>
          <w:b/>
          <w:bCs/>
          <w:szCs w:val="24"/>
        </w:rPr>
        <w:br/>
        <w:t xml:space="preserve"> в области воспитания и дополнительного образования детей</w:t>
      </w:r>
    </w:p>
    <w:p w:rsidR="00FA4FAB" w:rsidRDefault="00FA4FAB">
      <w:pPr>
        <w:ind w:firstLine="0"/>
        <w:jc w:val="center"/>
        <w:rPr>
          <w:rFonts w:ascii="Book Antiqua" w:hAnsi="Book Antiqua"/>
          <w:b/>
          <w:i/>
          <w:iCs/>
          <w:szCs w:val="24"/>
        </w:rPr>
      </w:pPr>
      <w:r>
        <w:rPr>
          <w:rFonts w:ascii="Book Antiqua" w:hAnsi="Book Antiqua"/>
          <w:b/>
          <w:i/>
          <w:iCs/>
          <w:szCs w:val="24"/>
        </w:rPr>
        <w:t xml:space="preserve">зам. </w:t>
      </w:r>
      <w:r w:rsidR="00FA2235">
        <w:rPr>
          <w:rFonts w:ascii="Book Antiqua" w:hAnsi="Book Antiqua"/>
          <w:b/>
          <w:i/>
          <w:iCs/>
          <w:szCs w:val="24"/>
        </w:rPr>
        <w:t>Д</w:t>
      </w:r>
      <w:r>
        <w:rPr>
          <w:rFonts w:ascii="Book Antiqua" w:hAnsi="Book Antiqua"/>
          <w:b/>
          <w:i/>
          <w:iCs/>
          <w:szCs w:val="24"/>
        </w:rPr>
        <w:t>иректора по методической и массовой работе Марина Зигфридовна Боброва,</w:t>
      </w:r>
    </w:p>
    <w:p w:rsidR="00FA4FAB" w:rsidRDefault="00FA4FAB">
      <w:pPr>
        <w:ind w:firstLine="0"/>
        <w:jc w:val="center"/>
        <w:rPr>
          <w:rFonts w:ascii="Book Antiqua" w:hAnsi="Book Antiqua"/>
          <w:b/>
          <w:i/>
          <w:iCs/>
          <w:szCs w:val="24"/>
        </w:rPr>
      </w:pPr>
      <w:r>
        <w:rPr>
          <w:rFonts w:ascii="Book Antiqua" w:hAnsi="Book Antiqua"/>
          <w:b/>
          <w:i/>
          <w:iCs/>
          <w:szCs w:val="24"/>
        </w:rPr>
        <w:t xml:space="preserve"> зав. методическим отделом Елена Григорьевна Шапкина,  тел 312-36-62</w:t>
      </w:r>
    </w:p>
    <w:p w:rsidR="00FA4FAB" w:rsidRDefault="00FA4FAB">
      <w:pPr>
        <w:jc w:val="left"/>
        <w:rPr>
          <w:rFonts w:ascii="Book Antiqua" w:hAnsi="Book Antiqua"/>
          <w:i/>
          <w:iCs/>
          <w:sz w:val="1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116"/>
        <w:gridCol w:w="4680"/>
        <w:gridCol w:w="2260"/>
      </w:tblGrid>
      <w:tr w:rsidR="00682807" w:rsidTr="0068280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Адресат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Форма и основное содержание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Сроки и место пр</w:t>
            </w:r>
            <w:r>
              <w:rPr>
                <w:rFonts w:ascii="Book Antiqua" w:hAnsi="Book Antiqua"/>
                <w:b/>
                <w:bCs/>
                <w:sz w:val="20"/>
              </w:rPr>
              <w:t>о</w:t>
            </w:r>
            <w:r>
              <w:rPr>
                <w:rFonts w:ascii="Book Antiqua" w:hAnsi="Book Antiqua"/>
                <w:b/>
                <w:bCs/>
                <w:sz w:val="20"/>
              </w:rPr>
              <w:t>ведения</w:t>
            </w:r>
          </w:p>
        </w:tc>
      </w:tr>
      <w:tr w:rsidR="00682807" w:rsidTr="0068280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Зам. </w:t>
            </w:r>
            <w:r w:rsidR="00FA2235"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иректора по ВР ОУ, руководители отделений дополнительного образования детей (ОДОд)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E434AD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Презентация программы сотрудничества ОУ с ДДТ «У Вознесенского моста»  на 2011-12 уч. </w:t>
            </w:r>
            <w:r w:rsidR="00E434AD">
              <w:rPr>
                <w:rFonts w:ascii="Book Antiqua" w:hAnsi="Book Antiqua"/>
                <w:sz w:val="20"/>
              </w:rPr>
              <w:t>г</w:t>
            </w:r>
            <w:r>
              <w:rPr>
                <w:rFonts w:ascii="Book Antiqua" w:hAnsi="Book Antiqua"/>
                <w:sz w:val="20"/>
              </w:rPr>
              <w:t>од.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26 августа,11.00ч.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Зам. </w:t>
            </w:r>
            <w:r w:rsidR="00FA2235"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иректора по ВР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Заключение договоров о совместной деятел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ности на 2011-12 учебный год с ОУ района.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19-23 сентября 2011 г. </w:t>
            </w:r>
            <w:r w:rsidR="00FA2235"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 xml:space="preserve"> 11.00-17.00, ДДЮТ</w:t>
            </w:r>
          </w:p>
        </w:tc>
      </w:tr>
      <w:tr w:rsidR="00682807" w:rsidTr="0068280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Руководители ОДОд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Заключение договоров о совместной деятел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ности на 2011-12 учебный год с ОДОд  района.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19-23 сентября 2011 г. </w:t>
            </w:r>
            <w:r w:rsidR="00FA2235"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 xml:space="preserve"> 11.00-17.00, ДДЮТ</w:t>
            </w:r>
          </w:p>
        </w:tc>
      </w:tr>
      <w:tr w:rsidR="00682807" w:rsidTr="00682807"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Педагогические коллективы ОУ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Информационный  семинар «Приглашаем к сотрудничеству».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По заявкам ОУ</w:t>
            </w:r>
          </w:p>
        </w:tc>
      </w:tr>
      <w:tr w:rsidR="00682807" w:rsidTr="00682807">
        <w:trPr>
          <w:trHeight w:val="104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Педагогические кадры ОУ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Участие в </w:t>
            </w:r>
            <w:r>
              <w:rPr>
                <w:rFonts w:ascii="Book Antiqua" w:hAnsi="Book Antiqua"/>
                <w:sz w:val="20"/>
                <w:lang w:val="en-US"/>
              </w:rPr>
              <w:t>XXIII</w:t>
            </w:r>
            <w:r>
              <w:rPr>
                <w:rFonts w:ascii="Book Antiqua" w:hAnsi="Book Antiqua"/>
                <w:sz w:val="20"/>
              </w:rPr>
              <w:t xml:space="preserve"> научно-практической конф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ренции «Развитие дополнительного образов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ния в Адмиралтейском районе. Опыт.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блемы, Перспективы».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Апрель 2012 г.</w:t>
            </w:r>
          </w:p>
        </w:tc>
      </w:tr>
      <w:tr w:rsidR="00682807" w:rsidTr="00682807">
        <w:trPr>
          <w:trHeight w:val="104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Педагогические коллективы ОУ, зам. </w:t>
            </w:r>
            <w:r w:rsidR="00FA2235"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иректора по ВР, старшие вожатые, педагоги – организаторы, 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водители, педагоги дополн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тельного образования детей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Информационно-ориентационный семинар «Медиатека Дворца детского творчества «У Вознесенского моста» - школе».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  <w:tr w:rsidR="00682807" w:rsidTr="00682807">
        <w:trPr>
          <w:trHeight w:val="1043"/>
        </w:trPr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Педагогические коллективы ОУ, зам. </w:t>
            </w:r>
            <w:r w:rsidR="00FA2235"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иректора по ВР, старшие вожатые, педагоги – организаторы, 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водители, педагоги дополн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тельного образования детей, воспитатели ГПД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Проведение педсоветов, методических объ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динений классных руководителей, педагогов дополнительного образования по проблемам воспитания и дополнительного образования детей.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  <w:tr w:rsidR="00682807" w:rsidTr="00682807">
        <w:trPr>
          <w:trHeight w:val="1043"/>
        </w:trPr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Обзор периодической печати, методической литературы по проблемам дополнительного образования и воспитания детей.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 по предварительным заявкам</w:t>
            </w:r>
          </w:p>
        </w:tc>
      </w:tr>
      <w:tr w:rsidR="009E2C90" w:rsidTr="00A35EDE">
        <w:trPr>
          <w:trHeight w:val="80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C90" w:rsidRDefault="00FA2235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Зам директора по ВР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EDE" w:rsidRDefault="00A35EDE" w:rsidP="00A35EDE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Методическое объединение зам.директоров по ВР.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EDE" w:rsidRDefault="00A35EDE" w:rsidP="00A35EDE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4-й четверг каждого месяца, 11.00, ДДЮТ</w:t>
            </w:r>
          </w:p>
        </w:tc>
      </w:tr>
    </w:tbl>
    <w:p w:rsidR="00FA4FAB" w:rsidRDefault="00FA4FAB">
      <w:pPr>
        <w:pageBreakBefore/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8"/>
          <w:szCs w:val="28"/>
        </w:rPr>
        <w:lastRenderedPageBreak/>
        <w:t xml:space="preserve">2. </w:t>
      </w:r>
      <w:r>
        <w:rPr>
          <w:rFonts w:ascii="Book Antiqua" w:hAnsi="Book Antiqua"/>
          <w:b/>
          <w:i/>
        </w:rPr>
        <w:t>Зав методическим кабинетом Людмила Филипповна Рыжова</w:t>
      </w:r>
    </w:p>
    <w:p w:rsidR="00FA4FAB" w:rsidRDefault="00FA4FAB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Время работы методического кабинета: понедельник — пятница с 10.00 до 18.00</w:t>
      </w:r>
    </w:p>
    <w:p w:rsidR="00FA4FAB" w:rsidRDefault="00FA4FAB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тел. 315-99-06</w:t>
      </w:r>
    </w:p>
    <w:p w:rsidR="00FA4FAB" w:rsidRDefault="00FA4FAB">
      <w:pPr>
        <w:jc w:val="center"/>
        <w:rPr>
          <w:rFonts w:ascii="Book Antiqua" w:hAnsi="Book Antiqua"/>
          <w:b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410"/>
        <w:gridCol w:w="6204"/>
        <w:gridCol w:w="1965"/>
      </w:tblGrid>
      <w:tr w:rsidR="00682807" w:rsidTr="0068280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Формы и основное содержание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Tr="00682807">
        <w:trPr>
          <w:trHeight w:val="249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8B5FDD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Педагогические ко</w:t>
            </w:r>
            <w:r>
              <w:rPr>
                <w:rFonts w:ascii="Book Antiqua" w:hAnsi="Book Antiqua"/>
                <w:sz w:val="20"/>
              </w:rPr>
              <w:t>л</w:t>
            </w:r>
            <w:r>
              <w:rPr>
                <w:rFonts w:ascii="Book Antiqua" w:hAnsi="Book Antiqua"/>
                <w:sz w:val="20"/>
              </w:rPr>
              <w:t>лективы ОУ, зам. д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ректора по ВР, ста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шие вожатые, педагоги – организаторы, классные руководит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ли, педагоги дополн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тельного образования детей</w:t>
            </w:r>
          </w:p>
        </w:tc>
        <w:tc>
          <w:tcPr>
            <w:tcW w:w="6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Информационно-ориентационный семинар «Методический кабинет Дворца детского творчества 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«У Вознесенского моста» - педагогу»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  <w:tr w:rsidR="00682807" w:rsidTr="00682807">
        <w:trPr>
          <w:trHeight w:val="24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numPr>
                <w:ilvl w:val="0"/>
                <w:numId w:val="7"/>
              </w:numPr>
              <w:overflowPunct/>
              <w:autoSpaceDE/>
              <w:snapToGrid w:val="0"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rPr>
          <w:cantSplit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</w:rPr>
              <w:t>Семинары</w:t>
            </w:r>
            <w:r>
              <w:rPr>
                <w:rFonts w:ascii="Book Antiqua" w:hAnsi="Book Antiqua"/>
                <w:sz w:val="20"/>
                <w:lang w:val="en-US"/>
              </w:rPr>
              <w:t>:</w:t>
            </w:r>
          </w:p>
          <w:p w:rsidR="00682807" w:rsidRDefault="00682807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«Изучаем и обобщаем педагогический опыт»</w:t>
            </w:r>
          </w:p>
          <w:p w:rsidR="00682807" w:rsidRDefault="00682807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 Создаем методическую продукцию»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  <w:tr w:rsidR="00682807" w:rsidTr="00682807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Интерактивные игры по темам «Изучаем и обобщаем педагогический опыт» и «Создаем методическое пособие».</w:t>
            </w:r>
          </w:p>
        </w:tc>
        <w:tc>
          <w:tcPr>
            <w:tcW w:w="1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Смотр «Читательский портфель»</w:t>
            </w:r>
          </w:p>
        </w:tc>
        <w:tc>
          <w:tcPr>
            <w:tcW w:w="1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Консультации по проблемам дополнительного образования и воспитания детей.</w:t>
            </w:r>
          </w:p>
        </w:tc>
        <w:tc>
          <w:tcPr>
            <w:tcW w:w="1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Зам директора по ВР, старшие вожатые,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 – организ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торы, 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 xml:space="preserve">водители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Тематические выставки «Детский праздник» (методические подсказки, сценарии):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«Первый звонок»,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«День учителя»,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«Новогодний праздник»,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«День защитника Отечества»,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«День 8 марта»,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 День Победы»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«Последний звонок»,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«Выпускной вечер»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август,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декабрь,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февраль,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февраль,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апрель,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май</w:t>
            </w:r>
          </w:p>
        </w:tc>
      </w:tr>
      <w:tr w:rsidR="00682807" w:rsidTr="00682807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8B5FDD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Педагогические ко</w:t>
            </w:r>
            <w:r>
              <w:rPr>
                <w:rFonts w:ascii="Book Antiqua" w:hAnsi="Book Antiqua"/>
                <w:sz w:val="20"/>
              </w:rPr>
              <w:t>л</w:t>
            </w:r>
            <w:r>
              <w:rPr>
                <w:rFonts w:ascii="Book Antiqua" w:hAnsi="Book Antiqua"/>
                <w:sz w:val="20"/>
              </w:rPr>
              <w:t>лективы ОУ, зам. д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ректора по ВР, ста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шие вожатые, педагоги – организаторы, классные руководит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ли, педагоги дополн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тельного образования детей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Проведение педсоветов, методических объединений классных руководителей, педагогов дополнительного образования по проблемам воспитания и дополнительного образования детей на базе методического кабинета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  <w:tr w:rsidR="00682807" w:rsidTr="00682807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Тематический подбор методической и педагогической литер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туры по проблемам воспитания и дополнительного образов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ния детей (из фонда методического кабинета)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В течение года 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по предварител</w:t>
            </w:r>
            <w:r>
              <w:rPr>
                <w:rFonts w:ascii="Book Antiqua" w:hAnsi="Book Antiqua"/>
                <w:sz w:val="18"/>
                <w:szCs w:val="18"/>
              </w:rPr>
              <w:t>ь</w:t>
            </w:r>
            <w:r>
              <w:rPr>
                <w:rFonts w:ascii="Book Antiqua" w:hAnsi="Book Antiqua"/>
                <w:sz w:val="18"/>
                <w:szCs w:val="18"/>
              </w:rPr>
              <w:t>ным заявкам</w:t>
            </w:r>
          </w:p>
        </w:tc>
      </w:tr>
      <w:tr w:rsidR="00682807" w:rsidTr="00682807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Выставка-обзор периодической печати по проблемам допо</w:t>
            </w:r>
            <w:r>
              <w:rPr>
                <w:rFonts w:ascii="Book Antiqua" w:hAnsi="Book Antiqua"/>
                <w:sz w:val="20"/>
              </w:rPr>
              <w:t>л</w:t>
            </w:r>
            <w:r>
              <w:rPr>
                <w:rFonts w:ascii="Book Antiqua" w:hAnsi="Book Antiqua"/>
                <w:sz w:val="20"/>
              </w:rPr>
              <w:t>нительного образования и воспитания детей (тематический и по заявке ОУ)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  <w:tr w:rsidR="00682807" w:rsidTr="00682807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Организация тематических выставок методической и педаг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гической литературы по проблемам дополнительному образ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ванию и воспитанию детей (из фонда методического кабинета)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  <w:tr w:rsidR="00682807" w:rsidTr="00682807">
        <w:trPr>
          <w:trHeight w:val="327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Самостоятельная работа в методическом кабинете с матери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 xml:space="preserve">лами 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  <w:u w:val="single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  <w:u w:val="single"/>
              </w:rPr>
            </w:pPr>
            <w:r>
              <w:rPr>
                <w:rFonts w:ascii="Book Antiqua" w:hAnsi="Book Antiqua"/>
                <w:sz w:val="20"/>
                <w:u w:val="single"/>
              </w:rPr>
              <w:t>по организации:</w:t>
            </w:r>
          </w:p>
          <w:p w:rsidR="00682807" w:rsidRDefault="00682807">
            <w:pPr>
              <w:widowControl/>
              <w:numPr>
                <w:ilvl w:val="0"/>
                <w:numId w:val="5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дополнительного образования детей,</w:t>
            </w:r>
          </w:p>
          <w:p w:rsidR="00682807" w:rsidRDefault="00682807">
            <w:pPr>
              <w:widowControl/>
              <w:numPr>
                <w:ilvl w:val="0"/>
                <w:numId w:val="5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воспитательного процесса в школе, классе,</w:t>
            </w:r>
          </w:p>
          <w:p w:rsidR="00682807" w:rsidRDefault="00682807">
            <w:pPr>
              <w:widowControl/>
              <w:numPr>
                <w:ilvl w:val="0"/>
                <w:numId w:val="5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деятельности детских объединений, сообществ,</w:t>
            </w:r>
          </w:p>
          <w:p w:rsidR="00682807" w:rsidRDefault="00682807">
            <w:pPr>
              <w:widowControl/>
              <w:numPr>
                <w:ilvl w:val="0"/>
                <w:numId w:val="5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пропаганде правил дорожного движения.</w:t>
            </w:r>
          </w:p>
          <w:p w:rsidR="00682807" w:rsidRDefault="00682807">
            <w:pPr>
              <w:widowControl/>
              <w:numPr>
                <w:ilvl w:val="0"/>
                <w:numId w:val="5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ученического самоуправления</w:t>
            </w:r>
          </w:p>
          <w:p w:rsidR="00682807" w:rsidRDefault="00682807">
            <w:pPr>
              <w:widowControl/>
              <w:numPr>
                <w:ilvl w:val="0"/>
                <w:numId w:val="5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гражданско-патриотического воспитания, </w:t>
            </w:r>
          </w:p>
          <w:p w:rsidR="00682807" w:rsidRDefault="00682807">
            <w:pPr>
              <w:widowControl/>
              <w:numPr>
                <w:ilvl w:val="0"/>
                <w:numId w:val="5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воспитания толерантности</w:t>
            </w:r>
          </w:p>
          <w:p w:rsidR="00682807" w:rsidRDefault="00682807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  <w:u w:val="single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В течение года, 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понедельник – пя</w:t>
            </w:r>
            <w:r>
              <w:rPr>
                <w:rFonts w:ascii="Book Antiqua" w:hAnsi="Book Antiqua"/>
                <w:sz w:val="18"/>
                <w:szCs w:val="18"/>
              </w:rPr>
              <w:t>т</w:t>
            </w:r>
            <w:r>
              <w:rPr>
                <w:rFonts w:ascii="Book Antiqua" w:hAnsi="Book Antiqua"/>
                <w:sz w:val="18"/>
                <w:szCs w:val="18"/>
              </w:rPr>
              <w:t xml:space="preserve">ница  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10.00 – 18.00</w:t>
            </w:r>
          </w:p>
        </w:tc>
      </w:tr>
      <w:tr w:rsidR="00682807" w:rsidTr="00682807">
        <w:trPr>
          <w:trHeight w:val="1149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rPr>
                <w:rFonts w:ascii="Book Antiqua" w:hAnsi="Book Antiqua"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  <w:u w:val="single"/>
              </w:rPr>
            </w:pPr>
            <w:r>
              <w:rPr>
                <w:rFonts w:ascii="Book Antiqua" w:hAnsi="Book Antiqua"/>
                <w:sz w:val="20"/>
                <w:u w:val="single"/>
              </w:rPr>
              <w:t>по проведению: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праздников,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игр, затей,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интеллектуальных конкурсов,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литературных праздников,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краеведческих конкурсов.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ролевых и деловых игр и тренингов</w:t>
            </w:r>
          </w:p>
          <w:p w:rsidR="00682807" w:rsidRDefault="00682807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  <w:u w:val="single"/>
              </w:rPr>
            </w:pPr>
          </w:p>
          <w:p w:rsidR="00682807" w:rsidRDefault="00682807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  <w:u w:val="single"/>
              </w:rPr>
            </w:pPr>
            <w:r>
              <w:rPr>
                <w:rFonts w:ascii="Book Antiqua" w:hAnsi="Book Antiqua"/>
                <w:sz w:val="20"/>
                <w:u w:val="single"/>
              </w:rPr>
              <w:t>по ознакомлению с публикациями педагогических журналов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«Педагогика»,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«Дополнительное образование и воспитание»,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«Наука и практика воспитания и дополнительного образ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вания»,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«Вестник образования России»,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«Методист»,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«Современный урок»,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«Бюллетень программно-методических материалов» (для педагогов дополнительного образования детей),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«Внешкольник»,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«Воспитание школьников»,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«Вожатый века»,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«Досуг в школе»,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«Заместитель директора школы по воспитательной работе»,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«Классный руководитель»,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«Начальная школа»,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«Педсовет» (для педагогов начальной школы),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«Последний звонок» (для организаторов внешкольной р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боты),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«Педагогическое творчество» (сборник сценариев),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«Читаем. Учимся. Играем» (сборник сценариев).</w:t>
            </w:r>
          </w:p>
          <w:p w:rsidR="00682807" w:rsidRDefault="00682807">
            <w:pPr>
              <w:widowControl/>
              <w:tabs>
                <w:tab w:val="left" w:pos="252"/>
              </w:tabs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  <w:u w:val="single"/>
              </w:rPr>
            </w:pPr>
          </w:p>
          <w:p w:rsidR="00682807" w:rsidRDefault="00682807">
            <w:pPr>
              <w:widowControl/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  <w:u w:val="single"/>
              </w:rPr>
            </w:pPr>
            <w:r>
              <w:rPr>
                <w:rFonts w:ascii="Book Antiqua" w:hAnsi="Book Antiqua"/>
                <w:sz w:val="20"/>
                <w:u w:val="single"/>
              </w:rPr>
              <w:t xml:space="preserve"> просмотр видеозаписей,  </w:t>
            </w:r>
            <w:r>
              <w:rPr>
                <w:rFonts w:ascii="Book Antiqua" w:hAnsi="Book Antiqua"/>
                <w:sz w:val="20"/>
                <w:u w:val="single"/>
                <w:lang w:val="en-US"/>
              </w:rPr>
              <w:t>CD</w:t>
            </w:r>
            <w:r>
              <w:rPr>
                <w:rFonts w:ascii="Book Antiqua" w:hAnsi="Book Antiqua"/>
                <w:sz w:val="20"/>
                <w:u w:val="single"/>
              </w:rPr>
              <w:t xml:space="preserve"> и </w:t>
            </w:r>
            <w:r>
              <w:rPr>
                <w:rFonts w:ascii="Book Antiqua" w:hAnsi="Book Antiqua"/>
                <w:sz w:val="20"/>
                <w:u w:val="single"/>
                <w:lang w:val="en-US"/>
              </w:rPr>
              <w:t>DVD</w:t>
            </w:r>
            <w:r>
              <w:rPr>
                <w:rFonts w:ascii="Book Antiqua" w:hAnsi="Book Antiqua"/>
                <w:sz w:val="20"/>
                <w:u w:val="single"/>
              </w:rPr>
              <w:t xml:space="preserve"> дисков: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Практические курсы по информационным технологиям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Медиатека. УМК « Виртуальная школа»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Аудио книги ( художественная литература)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Подборка музыки, песен для школьных праздников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Материалы городского центра развития дополнительного образования детей 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Методические разработки и практические рекомендации по организации воспитательной работы</w:t>
            </w:r>
          </w:p>
          <w:p w:rsidR="00682807" w:rsidRDefault="00682807">
            <w:pPr>
              <w:widowControl/>
              <w:numPr>
                <w:ilvl w:val="0"/>
                <w:numId w:val="11"/>
              </w:numPr>
              <w:tabs>
                <w:tab w:val="left" w:pos="252"/>
              </w:tabs>
              <w:overflowPunct/>
              <w:autoSpaceDE/>
              <w:ind w:left="0"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Материалы из опыта работы ДДТ « У Вознесенского моста» и УДО города</w:t>
            </w:r>
          </w:p>
          <w:p w:rsidR="00682807" w:rsidRDefault="00682807">
            <w:pPr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jc w:val="left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FA4FAB" w:rsidRDefault="00FA4FAB"/>
    <w:p w:rsidR="00FA4FAB" w:rsidRDefault="00FA4FAB">
      <w:p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Методическая продукция выдается в часы работы кабинета, при необходимости допускается выдача мат</w:t>
      </w:r>
      <w:r>
        <w:rPr>
          <w:rFonts w:ascii="Book Antiqua" w:hAnsi="Book Antiqua"/>
          <w:sz w:val="20"/>
        </w:rPr>
        <w:t>е</w:t>
      </w:r>
      <w:r>
        <w:rPr>
          <w:rFonts w:ascii="Book Antiqua" w:hAnsi="Book Antiqua"/>
          <w:sz w:val="20"/>
        </w:rPr>
        <w:t>риалов из фонда кабинета (на срок не более 3 дней)</w:t>
      </w:r>
    </w:p>
    <w:p w:rsidR="00FA4FAB" w:rsidRDefault="00FA4FAB">
      <w:pPr>
        <w:ind w:firstLine="0"/>
        <w:jc w:val="center"/>
        <w:rPr>
          <w:rFonts w:ascii="Book Antiqua" w:hAnsi="Book Antiqua"/>
          <w:b/>
          <w:sz w:val="28"/>
          <w:szCs w:val="28"/>
        </w:rPr>
      </w:pPr>
    </w:p>
    <w:p w:rsidR="00FA4FAB" w:rsidRDefault="00FA4FAB">
      <w:pPr>
        <w:pageBreakBefore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sz w:val="28"/>
          <w:szCs w:val="28"/>
        </w:rPr>
        <w:lastRenderedPageBreak/>
        <w:t xml:space="preserve">3. </w:t>
      </w:r>
      <w:r>
        <w:rPr>
          <w:rFonts w:ascii="Book Antiqua" w:hAnsi="Book Antiqua"/>
          <w:b/>
        </w:rPr>
        <w:t>Дополнительное образование в школе</w:t>
      </w:r>
    </w:p>
    <w:p w:rsidR="00FA4FAB" w:rsidRDefault="00FA4FAB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Методист: Кошелева Надежда Васильевна, тел. 312-36-62</w:t>
      </w:r>
    </w:p>
    <w:p w:rsidR="00FA4FAB" w:rsidRDefault="00FA4FAB">
      <w:pPr>
        <w:rPr>
          <w:rFonts w:ascii="Book Antiqua" w:hAnsi="Book Antiqua"/>
          <w:b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746"/>
        <w:gridCol w:w="5051"/>
        <w:gridCol w:w="2736"/>
      </w:tblGrid>
      <w:tr w:rsidR="00682807" w:rsidTr="00682807"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Адресат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Краткая характеристика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Дата</w:t>
            </w:r>
          </w:p>
        </w:tc>
      </w:tr>
      <w:tr w:rsidR="00682807" w:rsidTr="00682807">
        <w:tc>
          <w:tcPr>
            <w:tcW w:w="2746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 дополнительн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образования в ОУ</w:t>
            </w:r>
          </w:p>
        </w:tc>
        <w:tc>
          <w:tcPr>
            <w:tcW w:w="5051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 «Программа дополнительного образов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ния детей» (на базе ОУ)</w:t>
            </w:r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Октябрь-апрель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(по заявке школ)</w:t>
            </w:r>
          </w:p>
        </w:tc>
      </w:tr>
      <w:tr w:rsidR="00682807" w:rsidTr="00682807"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Ответственные за ДО в школе, руководители ОДОД в ОУ, методисты, педагоги дополнительн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образования ОУ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Консультации: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-организация дополнительного образования детей в школе 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-нормативно-правовая база ОДОД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-программа дополнительного образования детей (требования, условия реализации, УМК )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-формы предъявления опыта и мастерства педаг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га дополнительного образования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-организация и проведение смотра ОДОД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-аттестация п.д.о.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Каждый вторник с 11.00. до 17.00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учебного года</w:t>
            </w:r>
          </w:p>
        </w:tc>
      </w:tr>
      <w:tr w:rsidR="00682807" w:rsidTr="00682807">
        <w:tc>
          <w:tcPr>
            <w:tcW w:w="2746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Руководители ОДОД,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 дополнительн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образования в ОУ</w:t>
            </w:r>
          </w:p>
        </w:tc>
        <w:tc>
          <w:tcPr>
            <w:tcW w:w="5051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педагогических достижений*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(согласно Положению о конкурсе в Адмиралте</w:t>
            </w:r>
            <w:r>
              <w:rPr>
                <w:rFonts w:ascii="Book Antiqua" w:hAnsi="Book Antiqua"/>
                <w:sz w:val="20"/>
              </w:rPr>
              <w:t>й</w:t>
            </w:r>
            <w:r>
              <w:rPr>
                <w:rFonts w:ascii="Book Antiqua" w:hAnsi="Book Antiqua"/>
                <w:sz w:val="20"/>
              </w:rPr>
              <w:t>ском районе) Номинация «Специалист в области воспитания и дополнительного образования д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тей», подноминация «Педагог дополнительного образования», «Руководитель ОДОд»</w:t>
            </w:r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Ноябрь- март</w:t>
            </w:r>
          </w:p>
        </w:tc>
      </w:tr>
      <w:tr w:rsidR="00682807" w:rsidTr="00682807"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Ответственные за ДО в школе, руководители ОДОД в ОУ, методисты, педагоги дополнительн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образования ОУ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23 районная педагогическая конференция «Опыт, проблемы, перспективы…»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Секция «Дополнительное образование в школе»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апрель</w:t>
            </w:r>
          </w:p>
        </w:tc>
      </w:tr>
      <w:tr w:rsidR="00682807" w:rsidTr="00682807">
        <w:trPr>
          <w:trHeight w:val="1159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РМО (районное методич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ское объедин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 xml:space="preserve">ние)ответственных за ДО в школе и руководителей ОДОД и  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Планирование работы, анализ деятельности ОДОД. Тематические и информационные семин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ры, «круглые столы», разработка рекомендаций, . Решение организационных вопросов по организ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 xml:space="preserve">ции и проведению мероприятий для ОДОД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3-я среда месяца, 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14.30 час</w:t>
            </w:r>
          </w:p>
        </w:tc>
      </w:tr>
      <w:tr w:rsidR="00682807" w:rsidTr="00682807">
        <w:trPr>
          <w:trHeight w:val="1159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Ответственные за ДО в школе, руководители ОДОД в ОУ, методисты, педагоги дополнительн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образования ОУ</w:t>
            </w:r>
          </w:p>
        </w:tc>
        <w:tc>
          <w:tcPr>
            <w:tcW w:w="5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Смотр-конкурс методической продукции* «Д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полнительное образование детей в школе -  опыт, советы, рекомендации…»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Выставка методической продукции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052E98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</w:t>
            </w:r>
            <w:r w:rsidR="00682807">
              <w:rPr>
                <w:rFonts w:ascii="Book Antiqua" w:hAnsi="Book Antiqua"/>
                <w:sz w:val="20"/>
              </w:rPr>
              <w:t>арт 2012г.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052E98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</w:t>
            </w:r>
            <w:r w:rsidR="00682807">
              <w:rPr>
                <w:rFonts w:ascii="Book Antiqua" w:hAnsi="Book Antiqua"/>
                <w:sz w:val="20"/>
              </w:rPr>
              <w:t xml:space="preserve">прель 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 на 23 конференции)</w:t>
            </w:r>
          </w:p>
        </w:tc>
      </w:tr>
      <w:tr w:rsidR="00682807" w:rsidTr="00682807">
        <w:trPr>
          <w:trHeight w:val="1159"/>
        </w:trPr>
        <w:tc>
          <w:tcPr>
            <w:tcW w:w="2746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Руководители ОДОД, о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ветственные за ДО в шк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ле, педагоги доп. Образ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вания ОДОД  и ОУ</w:t>
            </w:r>
          </w:p>
        </w:tc>
        <w:tc>
          <w:tcPr>
            <w:tcW w:w="5051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Смотр-конкурс дополнительного образования в школе «День ДО»* </w:t>
            </w:r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052E98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</w:t>
            </w:r>
            <w:r w:rsidR="00682807">
              <w:rPr>
                <w:rFonts w:ascii="Book Antiqua" w:hAnsi="Book Antiqua"/>
                <w:sz w:val="20"/>
              </w:rPr>
              <w:t>арт-май 2012г.</w:t>
            </w:r>
          </w:p>
        </w:tc>
      </w:tr>
      <w:tr w:rsidR="00682807" w:rsidTr="00682807">
        <w:trPr>
          <w:trHeight w:val="1159"/>
        </w:trPr>
        <w:tc>
          <w:tcPr>
            <w:tcW w:w="2746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Руководители ОДОД, о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ветственные за ДО в шк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ле,  педагоги доп. образ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вания</w:t>
            </w:r>
          </w:p>
        </w:tc>
        <w:tc>
          <w:tcPr>
            <w:tcW w:w="5051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Городской фестиваль детского творчества «Мы</w:t>
            </w:r>
            <w:r w:rsidR="00052E98" w:rsidRPr="00052E98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-дети Петербурга»*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этап-школа</w:t>
            </w:r>
            <w:r w:rsidR="00052E98" w:rsidRPr="00052E98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- ноябрь-февраль2012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 этап</w:t>
            </w:r>
            <w:r w:rsidR="00052E98" w:rsidRPr="00052E98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-</w:t>
            </w:r>
            <w:r w:rsidR="00052E98" w:rsidRPr="00052E98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районный*- февраль -</w:t>
            </w:r>
            <w:r w:rsidR="00052E98" w:rsidRPr="00052E98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апрель 2012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 этап-</w:t>
            </w:r>
            <w:r w:rsidR="00052E98" w:rsidRPr="00052E98">
              <w:rPr>
                <w:rFonts w:ascii="Book Antiqua" w:hAnsi="Book Antiqua"/>
                <w:sz w:val="20"/>
              </w:rPr>
              <w:t xml:space="preserve">  </w:t>
            </w:r>
            <w:r>
              <w:rPr>
                <w:rFonts w:ascii="Book Antiqua" w:hAnsi="Book Antiqua"/>
                <w:sz w:val="20"/>
              </w:rPr>
              <w:t>городской (Гала-концерт )</w:t>
            </w:r>
            <w:r w:rsidR="00052E98" w:rsidRPr="00052E98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-</w:t>
            </w:r>
            <w:r w:rsidR="00052E98" w:rsidRPr="00052E98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октябрь 2012г.</w:t>
            </w:r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2011-2012 уч. год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(согласно Положению о городском фестивале)</w:t>
            </w:r>
          </w:p>
        </w:tc>
      </w:tr>
    </w:tbl>
    <w:p w:rsidR="00FA4FAB" w:rsidRDefault="00FA4FAB">
      <w:pPr>
        <w:jc w:val="center"/>
      </w:pPr>
    </w:p>
    <w:p w:rsidR="00FA4FAB" w:rsidRDefault="00FA4FAB">
      <w:pPr>
        <w:jc w:val="center"/>
        <w:rPr>
          <w:rFonts w:ascii="Book Antiqua" w:hAnsi="Book Antiqua"/>
          <w:b/>
          <w:bCs/>
          <w:szCs w:val="24"/>
        </w:rPr>
      </w:pPr>
    </w:p>
    <w:p w:rsidR="00FA4FAB" w:rsidRDefault="00FA4FAB">
      <w:pPr>
        <w:jc w:val="center"/>
        <w:rPr>
          <w:rFonts w:ascii="Book Antiqua" w:hAnsi="Book Antiqua"/>
          <w:b/>
          <w:bCs/>
          <w:szCs w:val="24"/>
        </w:rPr>
      </w:pPr>
    </w:p>
    <w:p w:rsidR="00FA4FAB" w:rsidRDefault="00FA4FAB">
      <w:pPr>
        <w:jc w:val="center"/>
        <w:rPr>
          <w:rFonts w:ascii="Book Antiqua" w:hAnsi="Book Antiqua"/>
          <w:b/>
          <w:bCs/>
          <w:szCs w:val="24"/>
        </w:rPr>
      </w:pPr>
    </w:p>
    <w:p w:rsidR="00FA4FAB" w:rsidRDefault="00FA4FAB">
      <w:pPr>
        <w:jc w:val="left"/>
        <w:rPr>
          <w:rFonts w:ascii="Book Antiqua" w:hAnsi="Book Antiqua"/>
          <w:b/>
          <w:bCs/>
          <w:szCs w:val="24"/>
        </w:rPr>
      </w:pPr>
    </w:p>
    <w:p w:rsidR="005653A5" w:rsidRDefault="005653A5">
      <w:pPr>
        <w:jc w:val="left"/>
        <w:rPr>
          <w:rFonts w:ascii="Book Antiqua" w:hAnsi="Book Antiqua"/>
          <w:b/>
          <w:bCs/>
          <w:szCs w:val="24"/>
        </w:rPr>
      </w:pPr>
    </w:p>
    <w:p w:rsidR="005653A5" w:rsidRDefault="005653A5">
      <w:pPr>
        <w:jc w:val="left"/>
        <w:rPr>
          <w:rFonts w:ascii="Book Antiqua" w:hAnsi="Book Antiqua"/>
          <w:b/>
          <w:bCs/>
          <w:szCs w:val="24"/>
        </w:rPr>
      </w:pPr>
    </w:p>
    <w:p w:rsidR="005653A5" w:rsidRDefault="005653A5">
      <w:pPr>
        <w:jc w:val="left"/>
        <w:rPr>
          <w:rFonts w:ascii="Book Antiqua" w:hAnsi="Book Antiqua"/>
          <w:b/>
          <w:bCs/>
          <w:szCs w:val="24"/>
        </w:rPr>
      </w:pPr>
    </w:p>
    <w:p w:rsidR="00682807" w:rsidRDefault="00682807">
      <w:pPr>
        <w:ind w:firstLine="0"/>
        <w:jc w:val="center"/>
        <w:rPr>
          <w:rFonts w:ascii="Book Antiqua" w:hAnsi="Book Antiqua"/>
          <w:b/>
          <w:bCs/>
          <w:szCs w:val="24"/>
        </w:rPr>
      </w:pPr>
    </w:p>
    <w:p w:rsidR="008B5FDD" w:rsidRDefault="008B5FDD">
      <w:pPr>
        <w:ind w:firstLine="0"/>
        <w:jc w:val="center"/>
        <w:rPr>
          <w:rFonts w:ascii="Book Antiqua" w:hAnsi="Book Antiqua"/>
          <w:b/>
          <w:bCs/>
          <w:szCs w:val="24"/>
        </w:rPr>
      </w:pPr>
    </w:p>
    <w:p w:rsidR="00FA4FAB" w:rsidRDefault="00FA4FAB">
      <w:pPr>
        <w:ind w:firstLine="0"/>
        <w:jc w:val="center"/>
        <w:rPr>
          <w:rFonts w:ascii="Book Antiqua" w:hAnsi="Book Antiqua"/>
          <w:b/>
          <w:bCs/>
          <w:szCs w:val="24"/>
        </w:rPr>
      </w:pPr>
      <w:r>
        <w:rPr>
          <w:rFonts w:ascii="Book Antiqua" w:hAnsi="Book Antiqua"/>
          <w:b/>
          <w:bCs/>
          <w:szCs w:val="24"/>
        </w:rPr>
        <w:lastRenderedPageBreak/>
        <w:t>4.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b/>
          <w:bCs/>
          <w:szCs w:val="24"/>
        </w:rPr>
        <w:t>Обучение старших вожатых и руководителей детских объединений (ДОО)</w:t>
      </w:r>
    </w:p>
    <w:p w:rsidR="00FA4FAB" w:rsidRDefault="00FA4FAB">
      <w:pPr>
        <w:ind w:firstLine="0"/>
        <w:jc w:val="center"/>
        <w:rPr>
          <w:rFonts w:ascii="Book Antiqua" w:hAnsi="Book Antiqua"/>
          <w:b/>
          <w:bCs/>
          <w:i/>
          <w:szCs w:val="24"/>
        </w:rPr>
      </w:pPr>
      <w:r>
        <w:rPr>
          <w:rFonts w:ascii="Book Antiqua" w:hAnsi="Book Antiqua"/>
          <w:b/>
          <w:bCs/>
          <w:i/>
          <w:szCs w:val="24"/>
        </w:rPr>
        <w:t>Методист: Анисимова Марина Николаевна, тел. 312-36-62</w:t>
      </w:r>
    </w:p>
    <w:tbl>
      <w:tblPr>
        <w:tblW w:w="0" w:type="auto"/>
        <w:tblInd w:w="108" w:type="dxa"/>
        <w:tblLayout w:type="fixed"/>
        <w:tblLook w:val="0000"/>
      </w:tblPr>
      <w:tblGrid>
        <w:gridCol w:w="1647"/>
        <w:gridCol w:w="6993"/>
        <w:gridCol w:w="1815"/>
      </w:tblGrid>
      <w:tr w:rsidR="00682807" w:rsidTr="00682807"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Формы и основное содержание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Tr="00682807"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Руководители детских общ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ственных об</w:t>
            </w:r>
            <w:r>
              <w:rPr>
                <w:rFonts w:ascii="Book Antiqua" w:hAnsi="Book Antiqua"/>
                <w:sz w:val="20"/>
              </w:rPr>
              <w:t>ъ</w:t>
            </w:r>
            <w:r>
              <w:rPr>
                <w:rFonts w:ascii="Book Antiqua" w:hAnsi="Book Antiqua"/>
                <w:sz w:val="20"/>
              </w:rPr>
              <w:t>единений, о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ганов учен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ческих сам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управлений (старшие в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жатые,  пед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гоги-организаторы, зам. директора по ВР)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1. Выездной обучающий семинар старших вожатых, педагогов - орг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низаторов и руководителей детских общественных объединений в ЗЦДЮТ «Зеркальный»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6-8 сентября  2011 г.</w:t>
            </w:r>
          </w:p>
        </w:tc>
      </w:tr>
      <w:tr w:rsidR="00682807" w:rsidTr="00682807"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numPr>
                <w:ilvl w:val="0"/>
                <w:numId w:val="2"/>
              </w:numPr>
              <w:snapToGrid w:val="0"/>
              <w:ind w:left="0" w:firstLine="0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Курсы повышения квалификации 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«Школа молодого вожатого» (72 ч) с выдачей удостоверения                                         о повышении квалификации. 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Темы: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Старший вожатый в школе (функциональные обязанности).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 чего начать работу?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Детский коллектив. Школьное самоуправление.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Детское общественное объединение.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Диагностическая деятельность.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«Приемы, методы и формы» в деятельности ДОО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Организаторская и проекционная деятельность в ДОО.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Программа деятельности детского коллектива.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Игротека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Портфолио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 12 -23 сентября 2011 г. По бу</w:t>
            </w:r>
            <w:r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ням с 10:00 по 14:00</w:t>
            </w:r>
          </w:p>
        </w:tc>
      </w:tr>
      <w:tr w:rsidR="00682807" w:rsidTr="00682807"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8B5FDD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3. </w:t>
            </w:r>
            <w:r w:rsidR="00682807">
              <w:rPr>
                <w:rFonts w:ascii="Book Antiqua" w:hAnsi="Book Antiqua"/>
                <w:sz w:val="20"/>
              </w:rPr>
              <w:t>Районное методическое объединение старших вожатых и руковод</w:t>
            </w:r>
            <w:r w:rsidR="00682807">
              <w:rPr>
                <w:rFonts w:ascii="Book Antiqua" w:hAnsi="Book Antiqua"/>
                <w:sz w:val="20"/>
              </w:rPr>
              <w:t>и</w:t>
            </w:r>
            <w:r w:rsidR="00682807">
              <w:rPr>
                <w:rFonts w:ascii="Book Antiqua" w:hAnsi="Book Antiqua"/>
                <w:sz w:val="20"/>
              </w:rPr>
              <w:t xml:space="preserve">телей ДОО включает в себя: 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Информационный блок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Обучающий блок: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Аттестация по направлению;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Нормативно-правовая база в сфере детского и молодежного движ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ния;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Социально значимая деятельность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Социальное проектирование. Две части.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Мастер-классы или обмен опытом участников РМО;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</w:pPr>
            <w:r w:rsidRPr="008B5FDD">
              <w:rPr>
                <w:rFonts w:ascii="Book Antiqua" w:hAnsi="Book Antiqua"/>
                <w:sz w:val="20"/>
              </w:rPr>
              <w:t>Оформление документации руководителя ДОО/ОУС»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Третий пон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дельник месяца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16.00</w:t>
            </w:r>
          </w:p>
        </w:tc>
      </w:tr>
      <w:tr w:rsidR="00682807" w:rsidTr="00682807"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4. Конкурс руководителей ДОО/ ОУС «Рядом и чуть впереди» 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районный этап 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Городской этап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2011г.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14 ноября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13 декабря</w:t>
            </w:r>
          </w:p>
        </w:tc>
      </w:tr>
      <w:tr w:rsidR="00682807" w:rsidTr="00682807">
        <w:tc>
          <w:tcPr>
            <w:tcW w:w="16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6993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5. Консультации: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Детское общественное объединение.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Создание и развитие деятельности ДОО.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Создание нормативных документов ДОО (Положение и Устав).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Формы, методики и технологии в организации жизнедеятел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ности детского коллектива (Методика КТД, методика проекционной де</w:t>
            </w:r>
            <w:r>
              <w:rPr>
                <w:rFonts w:ascii="Book Antiqua" w:hAnsi="Book Antiqua"/>
                <w:sz w:val="20"/>
              </w:rPr>
              <w:t>я</w:t>
            </w:r>
            <w:r>
              <w:rPr>
                <w:rFonts w:ascii="Book Antiqua" w:hAnsi="Book Antiqua"/>
                <w:sz w:val="20"/>
              </w:rPr>
              <w:t>тельности, и т.д.).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Нормативно-правовая база деятельности детских общественных объединений (Конституция РФ, Конвенция ООН о правах ребе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ка, Федеральный Закон “Об общественных объединениях” и т.д.).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Ученическое самоуправление.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Этапы создания ученического самоуправления.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Документация старшего вожатого в школе (Должностные обязанн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сти ст.вожатого, план на месяц, перспективный план, Портфолио ст.вожатого, Портфолио детского коллектива, Программа деятельности ДОО).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Аттестация старших вожатых на вторую, первую и высшую педаг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гические категории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Подготовка к участию в конкурсе пед. мастерства в номинации “Старший вожатый - руководитель детского объединения”, и горо</w:t>
            </w:r>
            <w:r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 xml:space="preserve">ских конкурсах вожатых «Рядом и чуть впереди», «Лидер </w:t>
            </w:r>
            <w:r w:rsidRPr="008B5FDD">
              <w:rPr>
                <w:rFonts w:ascii="Book Antiqua" w:hAnsi="Book Antiqua"/>
                <w:sz w:val="20"/>
              </w:rPr>
              <w:t>XXI</w:t>
            </w:r>
            <w:r>
              <w:rPr>
                <w:rFonts w:ascii="Book Antiqua" w:hAnsi="Book Antiqua"/>
                <w:sz w:val="20"/>
              </w:rPr>
              <w:t>».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вторникам и четвергам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(с 10.00 до 15.00) по заявкам</w:t>
            </w:r>
          </w:p>
        </w:tc>
      </w:tr>
    </w:tbl>
    <w:p w:rsidR="00FA4FAB" w:rsidRDefault="00D349EA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</w:rPr>
      </w:pPr>
      <w:r w:rsidRPr="00D349EA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5.65pt;margin-top:.05pt;width:527.15pt;height:776.6pt;z-index:1;mso-wrap-distance-left:0;mso-wrap-distance-right:9.05pt;mso-position-horizontal-relative:text;mso-position-vertical-relative:text" stroked="f">
            <v:fill opacity="0" color2="black"/>
            <v:textbox inset="0,0,0,0">
              <w:txbxContent>
                <w:p w:rsidR="00013B36" w:rsidRDefault="00013B36">
                  <w:pPr>
                    <w:tabs>
                      <w:tab w:val="left" w:pos="0"/>
                      <w:tab w:val="left" w:pos="180"/>
                      <w:tab w:val="left" w:pos="360"/>
                      <w:tab w:val="left" w:pos="540"/>
                      <w:tab w:val="left" w:pos="1080"/>
                    </w:tabs>
                    <w:ind w:firstLine="0"/>
                    <w:jc w:val="center"/>
                    <w:rPr>
                      <w:rFonts w:ascii="Book Antiqua" w:hAnsi="Book Antiqua"/>
                      <w:b/>
                      <w:szCs w:val="24"/>
                    </w:rPr>
                  </w:pPr>
                  <w:r>
                    <w:rPr>
                      <w:rFonts w:ascii="Book Antiqua" w:hAnsi="Book Antiqua"/>
                      <w:b/>
                      <w:szCs w:val="24"/>
                    </w:rPr>
                    <w:t>Для детских общественных объединений (ДОО)</w:t>
                  </w:r>
                </w:p>
                <w:p w:rsidR="00013B36" w:rsidRDefault="00013B36">
                  <w:pPr>
                    <w:tabs>
                      <w:tab w:val="left" w:pos="0"/>
                      <w:tab w:val="left" w:pos="180"/>
                      <w:tab w:val="left" w:pos="360"/>
                      <w:tab w:val="left" w:pos="540"/>
                      <w:tab w:val="left" w:pos="1080"/>
                    </w:tabs>
                    <w:ind w:firstLine="0"/>
                    <w:jc w:val="center"/>
                    <w:rPr>
                      <w:rFonts w:ascii="Book Antiqua" w:hAnsi="Book Antiqua"/>
                      <w:b/>
                      <w:szCs w:val="24"/>
                    </w:rPr>
                  </w:pPr>
                  <w:r>
                    <w:rPr>
                      <w:rFonts w:ascii="Book Antiqua" w:hAnsi="Book Antiqua"/>
                      <w:b/>
                      <w:szCs w:val="24"/>
                    </w:rPr>
                    <w:t>и органов ученических самоуправлений (ОУС)</w:t>
                  </w:r>
                </w:p>
                <w:tbl>
                  <w:tblPr>
                    <w:tblW w:w="0" w:type="auto"/>
                    <w:tblInd w:w="392" w:type="dxa"/>
                    <w:tblLayout w:type="fixed"/>
                    <w:tblLook w:val="0000"/>
                  </w:tblPr>
                  <w:tblGrid>
                    <w:gridCol w:w="1587"/>
                    <w:gridCol w:w="4099"/>
                    <w:gridCol w:w="1851"/>
                    <w:gridCol w:w="2663"/>
                  </w:tblGrid>
                  <w:tr w:rsidR="00013B36" w:rsidTr="00682807">
                    <w:trPr>
                      <w:trHeight w:val="246"/>
                    </w:trPr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jc w:val="center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Адресат</w:t>
                        </w: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jc w:val="center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Форма и основное содержание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jc w:val="center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Ответственные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jc w:val="center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Сроки</w:t>
                        </w:r>
                      </w:p>
                    </w:tc>
                  </w:tr>
                  <w:tr w:rsidR="00013B36" w:rsidTr="00682807">
                    <w:trPr>
                      <w:trHeight w:val="1201"/>
                    </w:trPr>
                    <w:tc>
                      <w:tcPr>
                        <w:tcW w:w="158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Детские 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б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щественные объединения, органы уч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е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нического самоуправл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е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ния и их р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у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ководители (старшие в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жатые, пед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а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гоги – орган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и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заторы, зам.директора по В.Р.)</w:t>
                        </w: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b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Организация старта проекта по Пр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грамме развития системы воспитания и образования Адмиралтейского ра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й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она Проект «Самоуправление и де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т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 xml:space="preserve">ские общественные объединения»  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Координацио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ный совет пр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екта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РДЮОО «МАО»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22 сентября 2011 г.</w:t>
                        </w:r>
                      </w:p>
                    </w:tc>
                  </w:tr>
                  <w:tr w:rsidR="00013B36" w:rsidTr="00682807">
                    <w:trPr>
                      <w:trHeight w:val="753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Заседание районной-  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Т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ворческой 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И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и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циативной 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Г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руппы 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Р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ебят. 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(2 представителя-лидера от ДОО, ОУС,  от школ)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РДЮОО «МАО»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Ежемесячно.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Первая встреча 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09 сентября в 16.00 каб. 25 ДДЮТ</w:t>
                        </w:r>
                      </w:p>
                    </w:tc>
                  </w:tr>
                  <w:tr w:rsidR="00013B36" w:rsidTr="00682807">
                    <w:trPr>
                      <w:trHeight w:val="753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Конкурс лидеров детских общественных объединений и органов ученического самоуправления «Адмиралтейский л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и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дер» - 1 районный этап городского ко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курса «Как вести за собой».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2 Городской  этап конкурса 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РДЮОО «МАО»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-Заявки на участие под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а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ются до 19.09</w:t>
                        </w:r>
                      </w:p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20.09.11 - консультация</w:t>
                        </w:r>
                      </w:p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-27, 29.09.11 и 03, 04, 06.10.11</w:t>
                        </w:r>
                      </w:p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- 3-4.12.11, 18-20.01.12, 24-25.01.12, 2-3.02.12</w:t>
                        </w:r>
                      </w:p>
                    </w:tc>
                  </w:tr>
                  <w:tr w:rsidR="00013B36" w:rsidTr="00682807">
                    <w:trPr>
                      <w:trHeight w:val="452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left="84"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Фотоконкурс «Субъективный взгляд»</w:t>
                        </w:r>
                      </w:p>
                      <w:p w:rsidR="00013B36" w:rsidRDefault="00013B36">
                        <w:pPr>
                          <w:widowControl/>
                          <w:tabs>
                            <w:tab w:val="left" w:pos="444"/>
                          </w:tabs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По 4 номинациям: 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12"/>
                          </w:numPr>
                          <w:tabs>
                            <w:tab w:val="left" w:pos="252"/>
                          </w:tabs>
                          <w:overflowPunct/>
                          <w:autoSpaceDE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«Проблемы города…»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12"/>
                          </w:numPr>
                          <w:tabs>
                            <w:tab w:val="left" w:pos="252"/>
                          </w:tabs>
                          <w:overflowPunct/>
                          <w:autoSpaceDE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«А какую пользу я приношу общес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т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ву?» 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12"/>
                          </w:numPr>
                          <w:tabs>
                            <w:tab w:val="left" w:pos="252"/>
                          </w:tabs>
                          <w:overflowPunct/>
                          <w:autoSpaceDE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«Новинки нашего двора»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12"/>
                          </w:numPr>
                          <w:tabs>
                            <w:tab w:val="left" w:pos="252"/>
                          </w:tabs>
                          <w:overflowPunct/>
                          <w:autoSpaceDE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«Мы вместе можем многое!»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РДЮОО «МАО»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1 этап - фотокросс 07.10.11</w:t>
                        </w:r>
                      </w:p>
                      <w:p w:rsidR="00013B36" w:rsidRDefault="00FC0896" w:rsidP="00052E98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2 этап - заочный</w:t>
                        </w:r>
                        <w:r w:rsidR="00013B36">
                          <w:rPr>
                            <w:rFonts w:ascii="Book Antiqua" w:hAnsi="Book Antiqua"/>
                            <w:sz w:val="20"/>
                          </w:rPr>
                          <w:t>;</w:t>
                        </w:r>
                      </w:p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3 этап 24.11.11 - выставка работ, подведение ит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гов.</w:t>
                        </w:r>
                      </w:p>
                    </w:tc>
                  </w:tr>
                  <w:tr w:rsidR="00013B36" w:rsidTr="00682807">
                    <w:trPr>
                      <w:trHeight w:val="452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tabs>
                            <w:tab w:val="left" w:pos="444"/>
                          </w:tabs>
                          <w:overflowPunct/>
                          <w:autoSpaceDE/>
                          <w:snapToGrid w:val="0"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Выезд на международный форум «М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лодежная волна» всех ДОО/ОУС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РДЮОО «МАО»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02-04 декабря 2011 г.</w:t>
                        </w:r>
                      </w:p>
                    </w:tc>
                  </w:tr>
                  <w:tr w:rsidR="00013B36" w:rsidTr="00682807">
                    <w:trPr>
                      <w:trHeight w:val="660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left="84"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КВН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-РДЮОО «МАО»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-Операция «ТИГР»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- школьный уровень (н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ябрь - декабрь)</w:t>
                        </w:r>
                      </w:p>
                      <w:p w:rsidR="00013B36" w:rsidRDefault="00013B36" w:rsidP="00052E98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- районный уровень 19.01.11</w:t>
                        </w:r>
                      </w:p>
                    </w:tc>
                  </w:tr>
                  <w:tr w:rsidR="00013B36" w:rsidTr="00682807">
                    <w:trPr>
                      <w:trHeight w:val="570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left="84"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Смена по лидерству  «Новое поколение выбирает» в ЗЦДЮТ «Зеркальный»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РДЮОО «МАО»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6 – 16 апреля 2012 г.</w:t>
                        </w:r>
                      </w:p>
                    </w:tc>
                  </w:tr>
                  <w:tr w:rsidR="00013B36" w:rsidTr="00682807">
                    <w:trPr>
                      <w:trHeight w:val="570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left="84"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Смотр – конкурс штабов ДОО/ОУС в образовательных учреждениях.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Координацио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ный совет пр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екта «Адмира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л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тейская иници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а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тива»</w:t>
                        </w: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Pr="00052E98" w:rsidRDefault="00052E98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май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посещение ОУ по граф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и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ку</w:t>
                        </w:r>
                      </w:p>
                    </w:tc>
                  </w:tr>
                  <w:tr w:rsidR="00013B36" w:rsidTr="00682807">
                    <w:trPr>
                      <w:trHeight w:val="1015"/>
                    </w:trPr>
                    <w:tc>
                      <w:tcPr>
                        <w:tcW w:w="15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4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Образовательные программы 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jc w:val="left"/>
                          <w:textAlignment w:val="auto"/>
                          <w:rPr>
                            <w:rFonts w:ascii="Book Antiqua" w:hAnsi="Book Antiqua"/>
                            <w:b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1.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 xml:space="preserve"> «Курсы вожатского мастерства Юность вожатого» 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(144ч) (10-11кл.)</w:t>
                        </w:r>
                        <w:r>
                          <w:rPr>
                            <w:rFonts w:ascii="Book Antiqua" w:hAnsi="Book Antiqua"/>
                            <w:b/>
                            <w:sz w:val="20"/>
                          </w:rPr>
                          <w:t>: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289"/>
                          </w:tabs>
                          <w:overflowPunct/>
                          <w:autoSpaceDE/>
                          <w:ind w:left="0"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«Я – вожатый …?!»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289"/>
                          </w:tabs>
                          <w:overflowPunct/>
                          <w:autoSpaceDE/>
                          <w:ind w:left="0"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 «Секреты» вожатского мастерс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т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ва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289"/>
                          </w:tabs>
                          <w:overflowPunct/>
                          <w:autoSpaceDE/>
                          <w:ind w:left="0"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«Как вести за собой?» 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289"/>
                          </w:tabs>
                          <w:overflowPunct/>
                          <w:autoSpaceDE/>
                          <w:ind w:left="0"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«Как стать игротехником!»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289"/>
                          </w:tabs>
                          <w:overflowPunct/>
                          <w:autoSpaceDE/>
                          <w:ind w:left="0"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Единые педагогические требов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а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ния. Коллектив.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289"/>
                          </w:tabs>
                          <w:overflowPunct/>
                          <w:autoSpaceDE/>
                          <w:ind w:left="0"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Логика развития смены</w:t>
                        </w:r>
                      </w:p>
                      <w:p w:rsidR="00013B36" w:rsidRDefault="00013B36" w:rsidP="008B5FDD">
                        <w:pPr>
                          <w:widowControl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289"/>
                          </w:tabs>
                          <w:overflowPunct/>
                          <w:autoSpaceDE/>
                          <w:ind w:left="0" w:firstLine="0"/>
                          <w:jc w:val="left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Программа отрядной деятельн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сти и проведение итогового меропри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я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>тия.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М.Н. Анисимова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</w:p>
                    </w:tc>
                    <w:tc>
                      <w:tcPr>
                        <w:tcW w:w="2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13B36" w:rsidRDefault="00013B36">
                        <w:pPr>
                          <w:widowControl/>
                          <w:overflowPunct/>
                          <w:autoSpaceDE/>
                          <w:snapToGrid w:val="0"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>По средам и пятницам в 16.15;</w:t>
                        </w:r>
                      </w:p>
                      <w:p w:rsidR="00013B36" w:rsidRDefault="00013B36">
                        <w:pPr>
                          <w:widowControl/>
                          <w:overflowPunct/>
                          <w:autoSpaceDE/>
                          <w:ind w:firstLine="0"/>
                          <w:textAlignment w:val="auto"/>
                          <w:rPr>
                            <w:rFonts w:ascii="Book Antiqua" w:hAnsi="Book Antiqua"/>
                            <w:sz w:val="20"/>
                          </w:rPr>
                        </w:pP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1 занятие: 14 сентября – Открытие 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</w:rPr>
                          <w:t>«Курсов в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</w:rPr>
                          <w:t>о</w:t>
                        </w:r>
                        <w:r>
                          <w:rPr>
                            <w:rFonts w:ascii="Book Antiqua" w:hAnsi="Book Antiqua"/>
                            <w:b/>
                            <w:bCs/>
                            <w:sz w:val="20"/>
                          </w:rPr>
                          <w:t>жатского мастерства</w:t>
                        </w:r>
                        <w:r>
                          <w:rPr>
                            <w:rFonts w:ascii="Book Antiqua" w:hAnsi="Book Antiqua"/>
                            <w:sz w:val="20"/>
                          </w:rPr>
                          <w:t xml:space="preserve"> «Юность вожатого»</w:t>
                        </w:r>
                      </w:p>
                    </w:tc>
                  </w:tr>
                </w:tbl>
                <w:p w:rsidR="00013B36" w:rsidRDefault="00013B36"/>
              </w:txbxContent>
            </v:textbox>
            <w10:wrap type="square" side="largest"/>
          </v:shape>
        </w:pict>
      </w:r>
    </w:p>
    <w:p w:rsidR="00FA4FAB" w:rsidRDefault="00FA4FAB">
      <w:pPr>
        <w:pageBreakBefore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5.Профилактика дорожно-транспортного травматизма</w:t>
      </w:r>
    </w:p>
    <w:p w:rsidR="00FA4FAB" w:rsidRDefault="00FA4FA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и пропаганда правил дорожного движения.</w:t>
      </w:r>
    </w:p>
    <w:p w:rsidR="00FA4FAB" w:rsidRDefault="00FA4FAB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Методист: Елена Григорьевна Шапкина, тел. 312-36-62</w:t>
      </w:r>
    </w:p>
    <w:p w:rsidR="00FA4FAB" w:rsidRDefault="00FA4FA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Ответственным за ПДД, классным руководителям</w:t>
      </w:r>
    </w:p>
    <w:p w:rsidR="00FA4FAB" w:rsidRDefault="00FA4FAB">
      <w:pPr>
        <w:jc w:val="center"/>
        <w:rPr>
          <w:rFonts w:ascii="Book Antiqua" w:hAnsi="Book Antiqua"/>
          <w:b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03"/>
        <w:gridCol w:w="2833"/>
        <w:gridCol w:w="4040"/>
        <w:gridCol w:w="1794"/>
      </w:tblGrid>
      <w:tr w:rsidR="00682807" w:rsidTr="00682807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Форма и основное соде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жание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Краткая характеристика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</w:tr>
      <w:tr w:rsidR="00682807" w:rsidTr="00682807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Ответственные за профила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тику детского дорожно-транспортного травматизма (ДДТТ) в ОУ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Информационно-ориентационный семинар ”Организация работы по безопасности дорожного движения в ОУ”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Планирование работы. Анализ статистич</w:t>
            </w:r>
            <w:r>
              <w:rPr>
                <w:rFonts w:ascii="Book Antiqua" w:hAnsi="Book Antiqua"/>
                <w:sz w:val="18"/>
                <w:szCs w:val="18"/>
              </w:rPr>
              <w:t>е</w:t>
            </w:r>
            <w:r>
              <w:rPr>
                <w:rFonts w:ascii="Book Antiqua" w:hAnsi="Book Antiqua"/>
                <w:sz w:val="18"/>
                <w:szCs w:val="18"/>
              </w:rPr>
              <w:t>ских данных  по нарушению детьми ПДД в районе и городе. Решение организационных проблем. Информация о текущих делах м</w:t>
            </w:r>
            <w:r>
              <w:rPr>
                <w:rFonts w:ascii="Book Antiqua" w:hAnsi="Book Antiqua"/>
                <w:sz w:val="18"/>
                <w:szCs w:val="18"/>
              </w:rPr>
              <w:t>е</w:t>
            </w:r>
            <w:r>
              <w:rPr>
                <w:rFonts w:ascii="Book Antiqua" w:hAnsi="Book Antiqua"/>
                <w:sz w:val="18"/>
                <w:szCs w:val="18"/>
              </w:rPr>
              <w:t>сяца. Обзор печатной продукции по н</w:t>
            </w:r>
            <w:r>
              <w:rPr>
                <w:rFonts w:ascii="Book Antiqua" w:hAnsi="Book Antiqua"/>
                <w:sz w:val="18"/>
                <w:szCs w:val="18"/>
              </w:rPr>
              <w:t>а</w:t>
            </w:r>
            <w:r>
              <w:rPr>
                <w:rFonts w:ascii="Book Antiqua" w:hAnsi="Book Antiqua"/>
                <w:sz w:val="18"/>
                <w:szCs w:val="18"/>
              </w:rPr>
              <w:t>правлению. Методические рекомендации по проведению занятий, классных часов, вн</w:t>
            </w:r>
            <w:r>
              <w:rPr>
                <w:rFonts w:ascii="Book Antiqua" w:hAnsi="Book Antiqua"/>
                <w:sz w:val="18"/>
                <w:szCs w:val="18"/>
              </w:rPr>
              <w:t>е</w:t>
            </w:r>
            <w:r>
              <w:rPr>
                <w:rFonts w:ascii="Book Antiqua" w:hAnsi="Book Antiqua"/>
                <w:sz w:val="18"/>
                <w:szCs w:val="18"/>
              </w:rPr>
              <w:t>классной деятельности  в ОУ.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 1 раз в месяц (п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следний че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верг)</w:t>
            </w:r>
          </w:p>
        </w:tc>
      </w:tr>
      <w:tr w:rsidR="00682807" w:rsidTr="00682807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н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чальной шк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Семинар- практикум “Обучение детей безопа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ному поведению на дороге и правилам дорожного движения”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Проблемы при обучении детей ПДД и пути их решения. Анализ статистич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ских данных нарушений ПДД детьми. Причины нарушений детьми ПДД. Программное обеспечение. Приемы и формы обучения. Тематические клас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ные часы по ПДД. Типичные ошибки при обучении Методические пособия и литература по ПДД.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Во время</w:t>
            </w:r>
          </w:p>
          <w:p w:rsidR="00682807" w:rsidRDefault="00682807">
            <w:pPr>
              <w:widowControl/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каникул</w:t>
            </w:r>
          </w:p>
        </w:tc>
      </w:tr>
      <w:tr w:rsidR="00682807" w:rsidTr="00682807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052E98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Зам.дир. по ВР, ответстве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 xml:space="preserve">ные за ПДД в ОУ 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 « Подготовка к участию смотре-конкурсе среди ОУ района по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 xml:space="preserve">филактике ДДТТ </w:t>
            </w:r>
          </w:p>
          <w:p w:rsidR="00682807" w:rsidRDefault="00682807">
            <w:pPr>
              <w:widowControl/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 Дорога без опасности»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052E98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Положение конкурса. Нормативные материалы учреждения по профила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тике ДДТТ. Требования к оформлению конкурсных материалов. Требования к оформлению визитной карточки учр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ждения.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Ноябрь</w:t>
            </w:r>
          </w:p>
        </w:tc>
      </w:tr>
      <w:tr w:rsidR="00682807" w:rsidTr="00682807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Педагоги- о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ганизаторы ОБЖ, классные руководители, ответственные за ДДТТ в ОУ, учителя н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чальной шк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лы.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Информационно- орие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тационный семинар ”По</w:t>
            </w:r>
            <w:r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готовка и проведение ко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курсов и соревнований по ПДД “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Информация о конкурсах и соревнов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ниях по ПДД в районе. Обсуждение 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ложений. Решение организационных проблем. Обзор печатной продукции в помощь при подготовке к конкурсам и соревнованиям. Методические рек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мендации по проведению мероприятий на базе ОУ.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</w:t>
            </w:r>
          </w:p>
        </w:tc>
      </w:tr>
      <w:tr w:rsidR="00682807" w:rsidTr="00682807"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Педагоги-организаторы ОБЖ, классные руководители, ответственные за профила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тику ДДТТ в ОУ, учителя начальной школы.</w:t>
            </w:r>
          </w:p>
        </w:tc>
        <w:tc>
          <w:tcPr>
            <w:tcW w:w="6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Индивидуальные и групповые консультации: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“Использование игровых форм на занятиях по ПДД”;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“Программное обеспечение занятий по ПДД”;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“Литература и методические пособия по ПДД”.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«Подготовка к участию в районном смотре-конкурсе</w:t>
            </w:r>
          </w:p>
          <w:p w:rsidR="00682807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образовательных учреждений по профилактике ДДТТ</w:t>
            </w:r>
          </w:p>
          <w:p w:rsidR="00682807" w:rsidRDefault="00682807">
            <w:pPr>
              <w:widowControl/>
              <w:overflowPunct/>
              <w:autoSpaceDE/>
              <w:ind w:left="762" w:right="-3"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 Дорога без опасности»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</w:tr>
    </w:tbl>
    <w:p w:rsidR="00FA4FAB" w:rsidRDefault="00FA4FAB">
      <w:pPr>
        <w:pageBreakBefore/>
        <w:ind w:right="-441" w:firstLine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Смотры, конкурсы, соревнования</w:t>
      </w:r>
    </w:p>
    <w:p w:rsidR="00FA4FAB" w:rsidRDefault="00FA4FA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(для учащихся 1-11 классов, детей,</w:t>
      </w:r>
    </w:p>
    <w:p w:rsidR="00FA4FAB" w:rsidRDefault="00FA4FA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занимающихся в творческих объединениях, кружках)</w:t>
      </w:r>
    </w:p>
    <w:tbl>
      <w:tblPr>
        <w:tblW w:w="0" w:type="auto"/>
        <w:tblInd w:w="108" w:type="dxa"/>
        <w:tblLayout w:type="fixed"/>
        <w:tblLook w:val="0000"/>
      </w:tblPr>
      <w:tblGrid>
        <w:gridCol w:w="1480"/>
        <w:gridCol w:w="2961"/>
        <w:gridCol w:w="3639"/>
        <w:gridCol w:w="2126"/>
      </w:tblGrid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Формы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Основное содержание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widowControl/>
              <w:overflowPunct/>
              <w:autoSpaceDE/>
              <w:snapToGrid w:val="0"/>
              <w:ind w:firstLine="0"/>
              <w:jc w:val="center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1-11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Конкурс творческих работ </w:t>
            </w:r>
            <w:r>
              <w:rPr>
                <w:rFonts w:ascii="Book Antiqua" w:hAnsi="Book Antiqua"/>
                <w:i/>
                <w:iCs/>
                <w:sz w:val="20"/>
              </w:rPr>
              <w:t>”Дорога и дети”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Рисунки, поделки, фотографии, прикладное творчество, литерату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ное творчество, видео- творчество. Методические  пособия, разрабо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ки, сценарии.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октябрь- </w:t>
            </w:r>
          </w:p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январь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6-7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sz w:val="20"/>
              </w:rPr>
              <w:t>Смотр-конкурс знатоков правил дорожного движ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 xml:space="preserve">ния </w:t>
            </w:r>
            <w:r>
              <w:rPr>
                <w:rFonts w:ascii="Book Antiqua" w:hAnsi="Book Antiqua"/>
                <w:i/>
                <w:iCs/>
                <w:sz w:val="20"/>
              </w:rPr>
              <w:t>«Безопасный город»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Многоэтапные соревнования  на знание правил дорожного движ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 октября, 15.00 ч.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1-3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Районные соревнования знатоков правил дорожного движения </w:t>
            </w:r>
            <w:r>
              <w:rPr>
                <w:rFonts w:ascii="Book Antiqua" w:hAnsi="Book Antiqua"/>
                <w:i/>
                <w:iCs/>
                <w:sz w:val="20"/>
              </w:rPr>
              <w:t>”Зеленый огонек”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Игра по станциям. Проверка зн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ний основных правил ПДД, доро</w:t>
            </w:r>
            <w:r>
              <w:rPr>
                <w:rFonts w:ascii="Book Antiqua" w:hAnsi="Book Antiqua"/>
                <w:sz w:val="20"/>
              </w:rPr>
              <w:t>ж</w:t>
            </w:r>
            <w:r>
              <w:rPr>
                <w:rFonts w:ascii="Book Antiqua" w:hAnsi="Book Antiqua"/>
                <w:sz w:val="20"/>
              </w:rPr>
              <w:t>ных знаков, умения творчески мы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лить, отгадывать загадки, решать ситуационные задачи о дорожном порядке.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2-3 классы -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23,24 ноября, 12.00ч.</w:t>
            </w:r>
          </w:p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1-2классы -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29февраля,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марта,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12.00 ч.;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7-8 классов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(5-6 классы)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Фестиваль агитбригад.</w:t>
            </w:r>
          </w:p>
        </w:tc>
        <w:tc>
          <w:tcPr>
            <w:tcW w:w="3639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Смотр выступлений агитбригад ОУ района «За безопасность дорожного движения — вместе!»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 февраля,</w:t>
            </w:r>
          </w:p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15.00 ч.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5-6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Районный конкурс знатоков ПДД </w:t>
            </w:r>
            <w:r>
              <w:rPr>
                <w:rFonts w:ascii="Book Antiqua" w:hAnsi="Book Antiqua"/>
                <w:i/>
                <w:iCs/>
                <w:sz w:val="20"/>
              </w:rPr>
              <w:t>“Город. Пешеход. Авт</w:t>
            </w:r>
            <w:r>
              <w:rPr>
                <w:rFonts w:ascii="Book Antiqua" w:hAnsi="Book Antiqua"/>
                <w:i/>
                <w:iCs/>
                <w:sz w:val="20"/>
              </w:rPr>
              <w:t>о</w:t>
            </w:r>
            <w:r>
              <w:rPr>
                <w:rFonts w:ascii="Book Antiqua" w:hAnsi="Book Antiqua"/>
                <w:i/>
                <w:iCs/>
                <w:sz w:val="20"/>
              </w:rPr>
              <w:t>мобиль”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для знатоков города, пр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вил дорожного движения и доро</w:t>
            </w:r>
            <w:r>
              <w:rPr>
                <w:rFonts w:ascii="Book Antiqua" w:hAnsi="Book Antiqua"/>
                <w:sz w:val="20"/>
              </w:rPr>
              <w:t>ж</w:t>
            </w:r>
            <w:r>
              <w:rPr>
                <w:rFonts w:ascii="Book Antiqua" w:hAnsi="Book Antiqua"/>
                <w:sz w:val="20"/>
              </w:rPr>
              <w:t>ных знаков, истории автомобиля и организации дорожного движения. Выявление творческих способн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стей всей команды и каждого члена команды.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16-17  февраля,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15.00 ч.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4-5 классов 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Районный тур соревнований юных велосипедистов </w:t>
            </w:r>
            <w:r>
              <w:rPr>
                <w:rFonts w:ascii="Book Antiqua" w:hAnsi="Book Antiqua"/>
                <w:i/>
                <w:iCs/>
                <w:sz w:val="20"/>
              </w:rPr>
              <w:t>“Без</w:t>
            </w:r>
            <w:r>
              <w:rPr>
                <w:rFonts w:ascii="Book Antiqua" w:hAnsi="Book Antiqua"/>
                <w:i/>
                <w:iCs/>
                <w:sz w:val="20"/>
              </w:rPr>
              <w:t>о</w:t>
            </w:r>
            <w:r>
              <w:rPr>
                <w:rFonts w:ascii="Book Antiqua" w:hAnsi="Book Antiqua"/>
                <w:i/>
                <w:iCs/>
                <w:sz w:val="20"/>
              </w:rPr>
              <w:t>пасное колесо”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На этапах соревнований нужно 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казать знания ПДД, знаков доро</w:t>
            </w:r>
            <w:r>
              <w:rPr>
                <w:rFonts w:ascii="Book Antiqua" w:hAnsi="Book Antiqua"/>
                <w:sz w:val="20"/>
              </w:rPr>
              <w:t>ж</w:t>
            </w:r>
            <w:r>
              <w:rPr>
                <w:rFonts w:ascii="Book Antiqua" w:hAnsi="Book Antiqua"/>
                <w:sz w:val="20"/>
              </w:rPr>
              <w:t>ного движения, основ страхования, первой медицинской помощи, ум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ния езды на велосипеде. Подгот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вить творческое выступление, ба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нер социальной рекламы.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апрель, 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(по согласованию)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1-11 класса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sz w:val="20"/>
              </w:rPr>
              <w:t>Праздник- награждение 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бедителей творческого ко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 xml:space="preserve">курса </w:t>
            </w:r>
            <w:r>
              <w:rPr>
                <w:rFonts w:ascii="Book Antiqua" w:hAnsi="Book Antiqua"/>
                <w:i/>
                <w:iCs/>
                <w:sz w:val="20"/>
              </w:rPr>
              <w:t>“Дорога и мы”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 апреля ,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15.00 ч.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1-5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Спектакль театра играющих кукол «Путти» -</w:t>
            </w: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 Инопланетяне- пешеходы»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Увлекательное  путешествие по г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роду с пришельцами из космоса, в котором ребята узнают много и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тересного про ПДД.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заявкам ОУ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1-3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Игровое занятие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i/>
                <w:iCs/>
                <w:sz w:val="20"/>
              </w:rPr>
              <w:t>“Загадки Светофора”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Путешествие в страну Правил д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рожного движения. Длительность: 1-1,5 ч.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заявкам ОУ</w:t>
            </w:r>
          </w:p>
        </w:tc>
      </w:tr>
      <w:tr w:rsidR="00682807" w:rsidTr="00682807">
        <w:trPr>
          <w:trHeight w:val="1052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1-4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Игровое занятие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i/>
                <w:iCs/>
                <w:sz w:val="20"/>
              </w:rPr>
              <w:t>«Внимание! Дорога!»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Игровое занятие по ПДД с испол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зованием оборудования мобильн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Автогородка на базе ОУ.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заявкам ОУ</w:t>
            </w: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1-3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Образовательная программа </w:t>
            </w:r>
            <w:r>
              <w:rPr>
                <w:rFonts w:ascii="Book Antiqua" w:hAnsi="Book Antiqua"/>
                <w:i/>
                <w:iCs/>
                <w:sz w:val="20"/>
              </w:rPr>
              <w:t>“Друзья Светофора”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(8 занятий)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Обучение детей основам  вним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тельного поведения на дороге. Безопасный путь в школу.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8B5FDD">
            <w:pPr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Группы: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сентябрь-октябрь;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 октябрь-  декабрь;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январь - март;</w:t>
            </w:r>
          </w:p>
          <w:p w:rsidR="00682807" w:rsidRDefault="00682807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апрель -  май.</w:t>
            </w:r>
          </w:p>
          <w:p w:rsidR="00E434AD" w:rsidRDefault="00E434AD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16"/>
                <w:szCs w:val="16"/>
              </w:rPr>
            </w:pPr>
          </w:p>
          <w:p w:rsidR="00E434AD" w:rsidRDefault="00E434AD" w:rsidP="008B5FDD">
            <w:pPr>
              <w:overflowPunct/>
              <w:autoSpaceDE/>
              <w:ind w:firstLine="0"/>
              <w:jc w:val="left"/>
              <w:textAlignment w:val="auto"/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682807" w:rsidTr="00682807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lastRenderedPageBreak/>
              <w:t>Учащиеся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1-2 классов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Цикл занятий по ПДД в компьютерном классе</w:t>
            </w:r>
          </w:p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i/>
                <w:iCs/>
                <w:sz w:val="20"/>
              </w:rPr>
            </w:pPr>
            <w:r>
              <w:rPr>
                <w:rFonts w:ascii="Book Antiqua" w:hAnsi="Book Antiqua"/>
                <w:i/>
                <w:iCs/>
                <w:sz w:val="20"/>
              </w:rPr>
              <w:t>«Азбука пешехода»</w:t>
            </w:r>
          </w:p>
          <w:p w:rsidR="00682807" w:rsidRDefault="00682807">
            <w:pPr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(6 занятий)</w:t>
            </w:r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Знакомство с правилами дорожного движения с использованием ко</w:t>
            </w:r>
            <w:r>
              <w:rPr>
                <w:rFonts w:ascii="Book Antiqua" w:hAnsi="Book Antiqua"/>
                <w:sz w:val="20"/>
              </w:rPr>
              <w:t>м</w:t>
            </w:r>
            <w:r>
              <w:rPr>
                <w:rFonts w:ascii="Book Antiqua" w:hAnsi="Book Antiqua"/>
                <w:sz w:val="20"/>
              </w:rPr>
              <w:t>пьютерных программ.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заявкам ОУ</w:t>
            </w:r>
          </w:p>
        </w:tc>
      </w:tr>
    </w:tbl>
    <w:p w:rsidR="007E591E" w:rsidRDefault="007E591E" w:rsidP="007E591E">
      <w:pPr>
        <w:jc w:val="center"/>
        <w:rPr>
          <w:rFonts w:ascii="Book Antiqua" w:hAnsi="Book Antiqua"/>
          <w:b/>
        </w:rPr>
      </w:pPr>
    </w:p>
    <w:p w:rsidR="007E591E" w:rsidRPr="00424800" w:rsidRDefault="007E591E" w:rsidP="007E591E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Работа с классными руководителями</w:t>
      </w:r>
    </w:p>
    <w:p w:rsidR="007E591E" w:rsidRPr="00D83011" w:rsidRDefault="007E591E" w:rsidP="007E591E">
      <w:pPr>
        <w:jc w:val="center"/>
        <w:rPr>
          <w:rFonts w:ascii="Book Antiqua" w:hAnsi="Book Antiqua"/>
          <w:b/>
          <w:i/>
        </w:rPr>
      </w:pPr>
      <w:r w:rsidRPr="00424800">
        <w:rPr>
          <w:rFonts w:ascii="Book Antiqua" w:hAnsi="Book Antiqua"/>
          <w:b/>
          <w:i/>
        </w:rPr>
        <w:t>Мето</w:t>
      </w:r>
      <w:r>
        <w:rPr>
          <w:rFonts w:ascii="Book Antiqua" w:hAnsi="Book Antiqua"/>
          <w:b/>
          <w:i/>
        </w:rPr>
        <w:t>дист:  Александра Викторовна Шитникова, тел. 312-36-62</w:t>
      </w:r>
    </w:p>
    <w:p w:rsidR="007E591E" w:rsidRDefault="007E591E" w:rsidP="007E591E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Классным руководителям, </w:t>
      </w:r>
    </w:p>
    <w:p w:rsidR="007E591E" w:rsidRDefault="007E591E" w:rsidP="007E591E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председателям школьных МО классных руководителей</w:t>
      </w:r>
    </w:p>
    <w:p w:rsidR="007E591E" w:rsidRDefault="007E591E" w:rsidP="007E591E">
      <w:pPr>
        <w:jc w:val="center"/>
        <w:rPr>
          <w:b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5669"/>
        <w:gridCol w:w="2127"/>
      </w:tblGrid>
      <w:tr w:rsidR="00682807" w:rsidRPr="002E5A76" w:rsidTr="00682807">
        <w:trPr>
          <w:trHeight w:val="627"/>
        </w:trPr>
        <w:tc>
          <w:tcPr>
            <w:tcW w:w="2268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 w:rsidRPr="002E5A76"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5669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 w:rsidRPr="002E5A76">
              <w:rPr>
                <w:rFonts w:ascii="Book Antiqua" w:hAnsi="Book Antiqua"/>
                <w:b/>
                <w:sz w:val="20"/>
              </w:rPr>
              <w:t>Форма и основное содержание</w:t>
            </w:r>
          </w:p>
        </w:tc>
        <w:tc>
          <w:tcPr>
            <w:tcW w:w="2127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 w:rsidRPr="002E5A76"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RPr="002E5A76" w:rsidTr="00682807">
        <w:trPr>
          <w:trHeight w:val="1271"/>
        </w:trPr>
        <w:tc>
          <w:tcPr>
            <w:tcW w:w="2268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Председатели МО классных руковод</w:t>
            </w:r>
            <w:r w:rsidRPr="002E5A76">
              <w:rPr>
                <w:rFonts w:ascii="Book Antiqua" w:hAnsi="Book Antiqua"/>
                <w:sz w:val="20"/>
              </w:rPr>
              <w:t>и</w:t>
            </w:r>
            <w:r w:rsidRPr="002E5A76">
              <w:rPr>
                <w:rFonts w:ascii="Book Antiqua" w:hAnsi="Book Antiqua"/>
                <w:sz w:val="20"/>
              </w:rPr>
              <w:t>телей в ОУ</w:t>
            </w:r>
          </w:p>
        </w:tc>
        <w:tc>
          <w:tcPr>
            <w:tcW w:w="5669" w:type="dxa"/>
          </w:tcPr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Районное методическое объединение классных руков</w:t>
            </w:r>
            <w:r w:rsidRPr="002E5A76">
              <w:rPr>
                <w:rFonts w:ascii="Book Antiqua" w:hAnsi="Book Antiqua"/>
                <w:sz w:val="20"/>
              </w:rPr>
              <w:t>о</w:t>
            </w:r>
            <w:r w:rsidRPr="002E5A76">
              <w:rPr>
                <w:rFonts w:ascii="Book Antiqua" w:hAnsi="Book Antiqua"/>
                <w:sz w:val="20"/>
              </w:rPr>
              <w:t>дителей.</w:t>
            </w: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Информационно-консультативные сборы</w:t>
            </w:r>
          </w:p>
        </w:tc>
        <w:tc>
          <w:tcPr>
            <w:tcW w:w="2127" w:type="dxa"/>
          </w:tcPr>
          <w:p w:rsidR="00682807" w:rsidRPr="002E5A76" w:rsidRDefault="00EF2BB0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</w:t>
            </w:r>
            <w:r w:rsidR="00682807">
              <w:rPr>
                <w:rFonts w:ascii="Book Antiqua" w:hAnsi="Book Antiqua"/>
                <w:sz w:val="20"/>
              </w:rPr>
              <w:t>- май</w:t>
            </w:r>
            <w:r w:rsidR="00682807" w:rsidRPr="002E5A76">
              <w:rPr>
                <w:rFonts w:ascii="Book Antiqua" w:hAnsi="Book Antiqua"/>
                <w:sz w:val="20"/>
              </w:rPr>
              <w:t xml:space="preserve">, </w:t>
            </w: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 xml:space="preserve">2 пятница месяца, 16:00 </w:t>
            </w:r>
          </w:p>
        </w:tc>
      </w:tr>
      <w:tr w:rsidR="00682807" w:rsidRPr="002E5A76" w:rsidTr="00682807">
        <w:trPr>
          <w:trHeight w:val="1155"/>
        </w:trPr>
        <w:tc>
          <w:tcPr>
            <w:tcW w:w="2268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Классные руковод</w:t>
            </w:r>
            <w:r w:rsidRPr="002E5A76">
              <w:rPr>
                <w:rFonts w:ascii="Book Antiqua" w:hAnsi="Book Antiqua"/>
                <w:sz w:val="20"/>
              </w:rPr>
              <w:t>и</w:t>
            </w:r>
            <w:r w:rsidRPr="002E5A76">
              <w:rPr>
                <w:rFonts w:ascii="Book Antiqua" w:hAnsi="Book Antiqua"/>
                <w:sz w:val="20"/>
              </w:rPr>
              <w:t>тели</w:t>
            </w:r>
          </w:p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(5-11 классы)</w:t>
            </w:r>
          </w:p>
        </w:tc>
        <w:tc>
          <w:tcPr>
            <w:tcW w:w="5669" w:type="dxa"/>
          </w:tcPr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Индивидуальные консультации</w:t>
            </w: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Основы организации работы классного руководителя, подготовка к конкурсам педагогического мастерства</w:t>
            </w:r>
          </w:p>
        </w:tc>
        <w:tc>
          <w:tcPr>
            <w:tcW w:w="2127" w:type="dxa"/>
          </w:tcPr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В течение года, день и время по с</w:t>
            </w:r>
            <w:r w:rsidRPr="002E5A76">
              <w:rPr>
                <w:rFonts w:ascii="Book Antiqua" w:hAnsi="Book Antiqua"/>
                <w:sz w:val="20"/>
              </w:rPr>
              <w:t>о</w:t>
            </w:r>
            <w:r w:rsidRPr="002E5A76">
              <w:rPr>
                <w:rFonts w:ascii="Book Antiqua" w:hAnsi="Book Antiqua"/>
                <w:sz w:val="20"/>
              </w:rPr>
              <w:t>гласованию</w:t>
            </w:r>
          </w:p>
        </w:tc>
      </w:tr>
      <w:tr w:rsidR="00682807" w:rsidRPr="002E5A76" w:rsidTr="00052E98">
        <w:trPr>
          <w:trHeight w:val="3312"/>
        </w:trPr>
        <w:tc>
          <w:tcPr>
            <w:tcW w:w="2268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Классные руковод</w:t>
            </w:r>
            <w:r w:rsidRPr="002E5A76">
              <w:rPr>
                <w:rFonts w:ascii="Book Antiqua" w:hAnsi="Book Antiqua"/>
                <w:sz w:val="20"/>
              </w:rPr>
              <w:t>и</w:t>
            </w:r>
            <w:r w:rsidRPr="002E5A76">
              <w:rPr>
                <w:rFonts w:ascii="Book Antiqua" w:hAnsi="Book Antiqua"/>
                <w:sz w:val="20"/>
              </w:rPr>
              <w:t>тели</w:t>
            </w:r>
          </w:p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(5-11 классы)</w:t>
            </w:r>
          </w:p>
        </w:tc>
        <w:tc>
          <w:tcPr>
            <w:tcW w:w="5669" w:type="dxa"/>
          </w:tcPr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Обучающие семинары: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«Семья и школа. Традиционные формы работы с р</w:t>
            </w:r>
            <w:r w:rsidRPr="002E5A76">
              <w:rPr>
                <w:rFonts w:ascii="Book Antiqua" w:hAnsi="Book Antiqua"/>
                <w:sz w:val="20"/>
              </w:rPr>
              <w:t>о</w:t>
            </w:r>
            <w:r w:rsidRPr="002E5A76">
              <w:rPr>
                <w:rFonts w:ascii="Book Antiqua" w:hAnsi="Book Antiqua"/>
                <w:sz w:val="20"/>
              </w:rPr>
              <w:t>дителями»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«Метод кейсов в работе с родителями»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«Технология воспитания»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«Тренинг общения в детском коллективе»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«Ученическое самоуправление как усл</w:t>
            </w:r>
            <w:r w:rsidRPr="002E5A76">
              <w:rPr>
                <w:rFonts w:ascii="Book Antiqua" w:hAnsi="Book Antiqua"/>
                <w:sz w:val="20"/>
              </w:rPr>
              <w:t>о</w:t>
            </w:r>
            <w:r w:rsidRPr="002E5A76">
              <w:rPr>
                <w:rFonts w:ascii="Book Antiqua" w:hAnsi="Book Antiqua"/>
                <w:sz w:val="20"/>
              </w:rPr>
              <w:t>вие развития воспитательной среды в классе»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«Тайм-менеджмент. Инструмент повыш</w:t>
            </w:r>
            <w:r w:rsidRPr="002E5A76">
              <w:rPr>
                <w:rFonts w:ascii="Book Antiqua" w:hAnsi="Book Antiqua"/>
                <w:sz w:val="20"/>
              </w:rPr>
              <w:t>е</w:t>
            </w:r>
            <w:r w:rsidRPr="002E5A76">
              <w:rPr>
                <w:rFonts w:ascii="Book Antiqua" w:hAnsi="Book Antiqua"/>
                <w:sz w:val="20"/>
              </w:rPr>
              <w:t>ния личной эффективности»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Коммуникативный тренинг</w:t>
            </w:r>
          </w:p>
          <w:p w:rsidR="00682807" w:rsidRPr="002E5A76" w:rsidRDefault="00682807" w:rsidP="008B5FDD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*Проводятся на базе ОУ</w:t>
            </w:r>
          </w:p>
        </w:tc>
        <w:tc>
          <w:tcPr>
            <w:tcW w:w="2127" w:type="dxa"/>
          </w:tcPr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В течение года, че</w:t>
            </w:r>
            <w:r w:rsidRPr="002E5A76">
              <w:rPr>
                <w:rFonts w:ascii="Book Antiqua" w:hAnsi="Book Antiqua"/>
                <w:sz w:val="20"/>
              </w:rPr>
              <w:t>т</w:t>
            </w:r>
            <w:r w:rsidRPr="002E5A76">
              <w:rPr>
                <w:rFonts w:ascii="Book Antiqua" w:hAnsi="Book Antiqua"/>
                <w:sz w:val="20"/>
              </w:rPr>
              <w:t>верг/пятница, вр</w:t>
            </w:r>
            <w:r w:rsidRPr="002E5A76">
              <w:rPr>
                <w:rFonts w:ascii="Book Antiqua" w:hAnsi="Book Antiqua"/>
                <w:sz w:val="20"/>
              </w:rPr>
              <w:t>е</w:t>
            </w:r>
            <w:r w:rsidRPr="002E5A76">
              <w:rPr>
                <w:rFonts w:ascii="Book Antiqua" w:hAnsi="Book Antiqua"/>
                <w:sz w:val="20"/>
              </w:rPr>
              <w:t>мя по согласованию</w:t>
            </w:r>
          </w:p>
        </w:tc>
      </w:tr>
      <w:tr w:rsidR="00682807" w:rsidRPr="002E5A76" w:rsidTr="00052E98">
        <w:trPr>
          <w:trHeight w:val="992"/>
        </w:trPr>
        <w:tc>
          <w:tcPr>
            <w:tcW w:w="2268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Классные руковод</w:t>
            </w:r>
            <w:r w:rsidRPr="002E5A76">
              <w:rPr>
                <w:rFonts w:ascii="Book Antiqua" w:hAnsi="Book Antiqua"/>
                <w:sz w:val="20"/>
              </w:rPr>
              <w:t>и</w:t>
            </w:r>
            <w:r w:rsidRPr="002E5A76">
              <w:rPr>
                <w:rFonts w:ascii="Book Antiqua" w:hAnsi="Book Antiqua"/>
                <w:sz w:val="20"/>
              </w:rPr>
              <w:t>тели</w:t>
            </w:r>
          </w:p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(1-11 классы)</w:t>
            </w:r>
          </w:p>
        </w:tc>
        <w:tc>
          <w:tcPr>
            <w:tcW w:w="5669" w:type="dxa"/>
          </w:tcPr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Семинар «Создание электронного портфолио»</w:t>
            </w: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*Проводится на базе ДДЮТ</w:t>
            </w: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127" w:type="dxa"/>
          </w:tcPr>
          <w:p w:rsidR="00682807" w:rsidRPr="002E5A76" w:rsidRDefault="00052E98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о</w:t>
            </w:r>
            <w:r w:rsidR="00682807" w:rsidRPr="002E5A76">
              <w:rPr>
                <w:rFonts w:ascii="Book Antiqua" w:hAnsi="Book Antiqua"/>
                <w:sz w:val="20"/>
              </w:rPr>
              <w:t>ктябрь 2011</w:t>
            </w: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день и время по с</w:t>
            </w:r>
            <w:r w:rsidRPr="002E5A76">
              <w:rPr>
                <w:rFonts w:ascii="Book Antiqua" w:hAnsi="Book Antiqua"/>
                <w:sz w:val="20"/>
              </w:rPr>
              <w:t>о</w:t>
            </w:r>
            <w:r w:rsidRPr="002E5A76">
              <w:rPr>
                <w:rFonts w:ascii="Book Antiqua" w:hAnsi="Book Antiqua"/>
                <w:sz w:val="20"/>
              </w:rPr>
              <w:t xml:space="preserve">гласованию </w:t>
            </w:r>
          </w:p>
        </w:tc>
      </w:tr>
      <w:tr w:rsidR="00682807" w:rsidTr="00682807">
        <w:tblPrEx>
          <w:tblLook w:val="04A0"/>
        </w:tblPrEx>
        <w:trPr>
          <w:trHeight w:val="1505"/>
        </w:trPr>
        <w:tc>
          <w:tcPr>
            <w:tcW w:w="2268" w:type="dxa"/>
          </w:tcPr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Классные руковод</w:t>
            </w:r>
            <w:r w:rsidRPr="002E5A76">
              <w:rPr>
                <w:rFonts w:ascii="Book Antiqua" w:hAnsi="Book Antiqua"/>
                <w:sz w:val="20"/>
              </w:rPr>
              <w:t>и</w:t>
            </w:r>
            <w:r w:rsidRPr="002E5A76">
              <w:rPr>
                <w:rFonts w:ascii="Book Antiqua" w:hAnsi="Book Antiqua"/>
                <w:sz w:val="20"/>
              </w:rPr>
              <w:t>тели</w:t>
            </w:r>
          </w:p>
          <w:p w:rsidR="00682807" w:rsidRPr="002E5A76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(1-11 классы)</w:t>
            </w:r>
          </w:p>
        </w:tc>
        <w:tc>
          <w:tcPr>
            <w:tcW w:w="5669" w:type="dxa"/>
          </w:tcPr>
          <w:p w:rsidR="00682807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Смотр-конкурс разработок внеклассных мероприятий</w:t>
            </w:r>
          </w:p>
          <w:p w:rsidR="009F1CCB" w:rsidRPr="002E5A76" w:rsidRDefault="009F1CCB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(см. Положение)</w:t>
            </w:r>
          </w:p>
        </w:tc>
        <w:tc>
          <w:tcPr>
            <w:tcW w:w="2127" w:type="dxa"/>
          </w:tcPr>
          <w:p w:rsidR="00682807" w:rsidRPr="002E5A76" w:rsidRDefault="002039BC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Прием работ до 19 декабря 2011</w:t>
            </w: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2E5A76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2E5A76">
              <w:rPr>
                <w:rFonts w:ascii="Book Antiqua" w:hAnsi="Book Antiqua"/>
                <w:sz w:val="20"/>
              </w:rPr>
              <w:t>Подведение итогов</w:t>
            </w:r>
            <w:r w:rsidR="002039BC">
              <w:rPr>
                <w:rFonts w:ascii="Book Antiqua" w:hAnsi="Book Antiqua"/>
                <w:sz w:val="20"/>
              </w:rPr>
              <w:t>, награждение 13 я</w:t>
            </w:r>
            <w:r w:rsidR="002039BC">
              <w:rPr>
                <w:rFonts w:ascii="Book Antiqua" w:hAnsi="Book Antiqua"/>
                <w:sz w:val="20"/>
              </w:rPr>
              <w:t>н</w:t>
            </w:r>
            <w:r w:rsidR="002039BC">
              <w:rPr>
                <w:rFonts w:ascii="Book Antiqua" w:hAnsi="Book Antiqua"/>
                <w:sz w:val="20"/>
              </w:rPr>
              <w:t xml:space="preserve">варя 2012 </w:t>
            </w:r>
          </w:p>
        </w:tc>
      </w:tr>
    </w:tbl>
    <w:p w:rsidR="00FA4FAB" w:rsidRDefault="00FA4FAB">
      <w:pPr>
        <w:tabs>
          <w:tab w:val="left" w:pos="7920"/>
        </w:tabs>
        <w:ind w:firstLine="0"/>
        <w:jc w:val="center"/>
      </w:pPr>
    </w:p>
    <w:p w:rsidR="00FA4FAB" w:rsidRDefault="00FA4FA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Смотры, конкурсы, соревнования</w:t>
      </w:r>
    </w:p>
    <w:p w:rsidR="00FA4FAB" w:rsidRDefault="00FA4FAB">
      <w:pPr>
        <w:jc w:val="center"/>
        <w:rPr>
          <w:b/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01"/>
        <w:gridCol w:w="2976"/>
        <w:gridCol w:w="3307"/>
        <w:gridCol w:w="2080"/>
      </w:tblGrid>
      <w:tr w:rsidR="00682807" w:rsidTr="00682807">
        <w:tc>
          <w:tcPr>
            <w:tcW w:w="1701" w:type="dxa"/>
          </w:tcPr>
          <w:p w:rsidR="00682807" w:rsidRPr="00526861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526861"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2976" w:type="dxa"/>
          </w:tcPr>
          <w:p w:rsidR="00682807" w:rsidRPr="00526861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526861">
              <w:rPr>
                <w:rFonts w:ascii="Book Antiqua" w:hAnsi="Book Antiqua"/>
                <w:sz w:val="20"/>
              </w:rPr>
              <w:t>Формы</w:t>
            </w:r>
          </w:p>
        </w:tc>
        <w:tc>
          <w:tcPr>
            <w:tcW w:w="3307" w:type="dxa"/>
          </w:tcPr>
          <w:p w:rsidR="00682807" w:rsidRPr="00526861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526861">
              <w:rPr>
                <w:rFonts w:ascii="Book Antiqua" w:hAnsi="Book Antiqua"/>
                <w:sz w:val="20"/>
              </w:rPr>
              <w:t>Основное содержание</w:t>
            </w:r>
          </w:p>
        </w:tc>
        <w:tc>
          <w:tcPr>
            <w:tcW w:w="2080" w:type="dxa"/>
          </w:tcPr>
          <w:p w:rsidR="00682807" w:rsidRPr="00526861" w:rsidRDefault="00682807" w:rsidP="007E591E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 w:rsidRPr="00526861">
              <w:rPr>
                <w:rFonts w:ascii="Book Antiqua" w:hAnsi="Book Antiqua"/>
                <w:sz w:val="20"/>
              </w:rPr>
              <w:t>Сроки</w:t>
            </w:r>
          </w:p>
        </w:tc>
      </w:tr>
      <w:tr w:rsidR="00682807" w:rsidTr="00682807">
        <w:tc>
          <w:tcPr>
            <w:tcW w:w="1701" w:type="dxa"/>
          </w:tcPr>
          <w:p w:rsidR="00682807" w:rsidRPr="00526861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 w:rsidRPr="00526861"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682807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5-7</w:t>
            </w:r>
            <w:r w:rsidRPr="00526861">
              <w:rPr>
                <w:rFonts w:ascii="Book Antiqua" w:hAnsi="Book Antiqua"/>
                <w:sz w:val="20"/>
              </w:rPr>
              <w:t xml:space="preserve"> классов</w:t>
            </w:r>
          </w:p>
          <w:p w:rsidR="00682807" w:rsidRPr="00526861" w:rsidRDefault="00682807" w:rsidP="002039BC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8-11 классов</w:t>
            </w:r>
          </w:p>
        </w:tc>
        <w:tc>
          <w:tcPr>
            <w:tcW w:w="2976" w:type="dxa"/>
          </w:tcPr>
          <w:p w:rsidR="00682807" w:rsidRPr="00526861" w:rsidRDefault="002039BC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</w:t>
            </w:r>
            <w:r w:rsidR="00682807">
              <w:rPr>
                <w:rFonts w:ascii="Book Antiqua" w:hAnsi="Book Antiqua"/>
                <w:sz w:val="20"/>
              </w:rPr>
              <w:t xml:space="preserve"> социальной рекл</w:t>
            </w:r>
            <w:r w:rsidR="00682807">
              <w:rPr>
                <w:rFonts w:ascii="Book Antiqua" w:hAnsi="Book Antiqua"/>
                <w:sz w:val="20"/>
              </w:rPr>
              <w:t>а</w:t>
            </w:r>
            <w:r w:rsidR="00682807">
              <w:rPr>
                <w:rFonts w:ascii="Book Antiqua" w:hAnsi="Book Antiqua"/>
                <w:sz w:val="20"/>
              </w:rPr>
              <w:t xml:space="preserve">мы </w:t>
            </w:r>
          </w:p>
        </w:tc>
        <w:tc>
          <w:tcPr>
            <w:tcW w:w="3307" w:type="dxa"/>
          </w:tcPr>
          <w:p w:rsidR="00682807" w:rsidRPr="00526861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 участию принимаются рису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 xml:space="preserve">ки, </w:t>
            </w:r>
            <w:r w:rsidRPr="00526861">
              <w:rPr>
                <w:rFonts w:ascii="Book Antiqua" w:hAnsi="Book Antiqua"/>
                <w:sz w:val="20"/>
              </w:rPr>
              <w:t>фотографии, виде</w:t>
            </w:r>
            <w:r>
              <w:rPr>
                <w:rFonts w:ascii="Book Antiqua" w:hAnsi="Book Antiqua"/>
                <w:sz w:val="20"/>
              </w:rPr>
              <w:t>оролики по заданным темам (см. Пол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 xml:space="preserve">жение) </w:t>
            </w:r>
          </w:p>
        </w:tc>
        <w:tc>
          <w:tcPr>
            <w:tcW w:w="2080" w:type="dxa"/>
          </w:tcPr>
          <w:p w:rsidR="002039BC" w:rsidRDefault="002039BC" w:rsidP="002039BC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 – ноябрь 2011</w:t>
            </w:r>
          </w:p>
          <w:p w:rsidR="00682807" w:rsidRPr="008E7679" w:rsidRDefault="002039BC" w:rsidP="002039BC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Награждение 1 д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кабря в 16.00</w:t>
            </w:r>
          </w:p>
        </w:tc>
      </w:tr>
      <w:tr w:rsidR="00682807" w:rsidTr="00682807">
        <w:tc>
          <w:tcPr>
            <w:tcW w:w="1701" w:type="dxa"/>
          </w:tcPr>
          <w:p w:rsidR="00682807" w:rsidRPr="00526861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с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общества 5 - 11 классов</w:t>
            </w:r>
          </w:p>
        </w:tc>
        <w:tc>
          <w:tcPr>
            <w:tcW w:w="2976" w:type="dxa"/>
          </w:tcPr>
          <w:p w:rsidR="00682807" w:rsidRPr="00115E4F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«Самый классный класс!»</w:t>
            </w:r>
          </w:p>
        </w:tc>
        <w:tc>
          <w:tcPr>
            <w:tcW w:w="3307" w:type="dxa"/>
          </w:tcPr>
          <w:p w:rsidR="00682807" w:rsidRDefault="00682807" w:rsidP="007E591E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для классных соо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ществ и классных руководит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лей (см. Положение)</w:t>
            </w:r>
          </w:p>
        </w:tc>
        <w:tc>
          <w:tcPr>
            <w:tcW w:w="2080" w:type="dxa"/>
          </w:tcPr>
          <w:p w:rsidR="00682807" w:rsidRDefault="00682807" w:rsidP="007E591E">
            <w:pPr>
              <w:ind w:firstLine="0"/>
              <w:rPr>
                <w:rFonts w:ascii="Book Antiqua" w:hAnsi="Book Antiqua"/>
                <w:sz w:val="20"/>
              </w:rPr>
            </w:pPr>
          </w:p>
        </w:tc>
      </w:tr>
    </w:tbl>
    <w:p w:rsidR="00FA4FAB" w:rsidRDefault="00FA4FAB">
      <w:pPr>
        <w:tabs>
          <w:tab w:val="left" w:pos="7920"/>
        </w:tabs>
        <w:ind w:firstLine="0"/>
        <w:jc w:val="center"/>
      </w:pPr>
    </w:p>
    <w:p w:rsidR="00FA4FAB" w:rsidRDefault="00FA4FAB">
      <w:pPr>
        <w:tabs>
          <w:tab w:val="left" w:pos="7920"/>
        </w:tabs>
        <w:ind w:firstLine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6. Ученические научно-познавательные общества и объединения (УНПО)</w:t>
      </w:r>
    </w:p>
    <w:p w:rsidR="00FA4FAB" w:rsidRDefault="00FA4FAB">
      <w:pPr>
        <w:ind w:firstLine="709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Педагог-организатор Юрий Волькович Львовский, телефон: 312-36-62.</w:t>
      </w:r>
    </w:p>
    <w:p w:rsidR="00FA4FAB" w:rsidRDefault="00FA4FAB">
      <w:pPr>
        <w:ind w:firstLine="709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:rsidR="00FA4FAB" w:rsidRDefault="00FA4FAB">
      <w:pPr>
        <w:ind w:firstLine="709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Обучение педагогических кадров</w:t>
      </w:r>
    </w:p>
    <w:p w:rsidR="00FA4FAB" w:rsidRDefault="00FA4FAB">
      <w:pPr>
        <w:ind w:firstLine="709"/>
        <w:jc w:val="center"/>
        <w:rPr>
          <w:rFonts w:ascii="Book Antiqua" w:hAnsi="Book Antiqua"/>
          <w:b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1701"/>
        <w:gridCol w:w="5386"/>
        <w:gridCol w:w="2977"/>
      </w:tblGrid>
      <w:tr w:rsidR="00682807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Форма и основное содержание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</w:tr>
      <w:tr w:rsidR="00682807" w:rsidTr="00682807">
        <w:trPr>
          <w:trHeight w:val="16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Руководители УНО, педагоги-организаторы, старшие вож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тые, учителя.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Индивидуальные консультации по организации и проведению дискуссий, предметных вечеров, Дня науки.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 «Разнообразие форм игровой деятельности в развитии интеллектуальных  способностей учащихся  3-11 классов».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Мастер-класс «Разнообразие развивающих  интелле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туальных игр на уроках и во внеклассной работе»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Мастер-класс «Разнообразие развивающих  интелле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туальных игр на уроках и во внеклассной работе»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 по заявкам ОУ.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 – март по заявкам ОУ (на базе школы).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 – март по заявкам ОУ (на базе школы)</w:t>
            </w:r>
          </w:p>
        </w:tc>
      </w:tr>
      <w:tr w:rsidR="00682807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н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чальной шк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лы.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Семинар «Использование методик Теории решения изобретательских задач (ТРИЗа) в преподавании предметов начальной школы» (2 занятия). 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 – март по заявкам ОУ (на базе школы).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</w:tc>
      </w:tr>
    </w:tbl>
    <w:p w:rsidR="00FA4FAB" w:rsidRDefault="00FA4FAB">
      <w:pPr>
        <w:ind w:firstLine="709"/>
        <w:jc w:val="center"/>
      </w:pPr>
    </w:p>
    <w:p w:rsidR="00FA4FAB" w:rsidRDefault="00FA4FAB">
      <w:pPr>
        <w:ind w:firstLine="709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Смотры, конкурсы, соревнования</w:t>
      </w:r>
    </w:p>
    <w:p w:rsidR="00FA4FAB" w:rsidRDefault="00FA4FAB">
      <w:pPr>
        <w:ind w:firstLine="709"/>
        <w:jc w:val="center"/>
        <w:rPr>
          <w:rFonts w:ascii="Book Antiqua" w:hAnsi="Book Antiqua"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867"/>
        <w:gridCol w:w="1183"/>
        <w:gridCol w:w="8"/>
        <w:gridCol w:w="13"/>
        <w:gridCol w:w="5867"/>
        <w:gridCol w:w="2475"/>
        <w:gridCol w:w="21"/>
      </w:tblGrid>
      <w:tr w:rsidR="00682807" w:rsidTr="00682807">
        <w:trPr>
          <w:gridAfter w:val="1"/>
          <w:wAfter w:w="21" w:type="dxa"/>
        </w:trPr>
        <w:tc>
          <w:tcPr>
            <w:tcW w:w="2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Форма и основное содержание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</w:tr>
      <w:tr w:rsidR="00682807" w:rsidTr="00682807">
        <w:trPr>
          <w:gridAfter w:val="1"/>
          <w:wAfter w:w="21" w:type="dxa"/>
        </w:trPr>
        <w:tc>
          <w:tcPr>
            <w:tcW w:w="2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10-11 классов, педагоги.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Турнир по интеллектуальному развитию «Мозжечок». (Пять встреч  проводятся на базе ДДТ).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Октябрь-март </w:t>
            </w:r>
          </w:p>
        </w:tc>
      </w:tr>
      <w:tr w:rsidR="00682807" w:rsidTr="00682807">
        <w:trPr>
          <w:gridAfter w:val="1"/>
          <w:wAfter w:w="21" w:type="dxa"/>
        </w:trPr>
        <w:tc>
          <w:tcPr>
            <w:tcW w:w="2071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7-10 классов.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Клуб активизации роста творческого интеллекта «КАР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ТИН».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Сентябрь-апрель.</w:t>
            </w:r>
          </w:p>
        </w:tc>
      </w:tr>
      <w:tr w:rsidR="00682807" w:rsidTr="00682807">
        <w:tc>
          <w:tcPr>
            <w:tcW w:w="86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7-8 классы (1-ый год обучения)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Командный турнир «Мысль и фантазия» с использованием элементов ТРИЗ (два обучающих занятия проводятся на базе ОУ в удобное для школы время и три  встречи турн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ра на площадке ДДТ).</w:t>
            </w:r>
          </w:p>
        </w:tc>
        <w:tc>
          <w:tcPr>
            <w:tcW w:w="2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8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8-9 классы (2-ой год обучения)</w:t>
            </w:r>
          </w:p>
        </w:tc>
        <w:tc>
          <w:tcPr>
            <w:tcW w:w="5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Командный турнир «Там, где нет неправильных ответов» с использованием элементов ТРИЗ (два обучающих занятия проводятся на базе ОУ и три встречи на площадке ДДТ).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8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9-10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сы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(3-ий год обучения)</w:t>
            </w:r>
          </w:p>
        </w:tc>
        <w:tc>
          <w:tcPr>
            <w:tcW w:w="5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Дискуссионный клуб «Проблемы семейной жизни» (4 встречи  проводятся на площадке ДДТ).</w:t>
            </w:r>
          </w:p>
        </w:tc>
        <w:tc>
          <w:tcPr>
            <w:tcW w:w="2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rPr>
          <w:gridAfter w:val="1"/>
          <w:wAfter w:w="21" w:type="dxa"/>
        </w:trPr>
        <w:tc>
          <w:tcPr>
            <w:tcW w:w="2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7-8-ых классов школ №№ 5, 552, школы-интерната № 2.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Школьный дискуссионный клуб «ШКОДИК» (4 встречи  проводятся на площадке ДДТ).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Сентябрь-декабрь.</w:t>
            </w:r>
          </w:p>
        </w:tc>
      </w:tr>
      <w:tr w:rsidR="00682807" w:rsidTr="00682807">
        <w:trPr>
          <w:gridAfter w:val="1"/>
          <w:wAfter w:w="21" w:type="dxa"/>
        </w:trPr>
        <w:tc>
          <w:tcPr>
            <w:tcW w:w="2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3-4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ТРИЗ-фестиваль.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Апрель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</w:tc>
      </w:tr>
    </w:tbl>
    <w:p w:rsidR="00FA4FAB" w:rsidRDefault="00FA4FAB">
      <w:pPr>
        <w:pStyle w:val="1"/>
        <w:pageBreakBefore/>
        <w:jc w:val="center"/>
        <w:rPr>
          <w:rFonts w:ascii="Book Antiqua" w:hAnsi="Book Antiqua"/>
          <w:iCs w:val="0"/>
          <w:sz w:val="28"/>
          <w:szCs w:val="28"/>
          <w:u w:val="single"/>
        </w:rPr>
      </w:pPr>
      <w:r>
        <w:rPr>
          <w:rFonts w:ascii="Book Antiqua" w:hAnsi="Book Antiqua"/>
          <w:iCs w:val="0"/>
          <w:sz w:val="28"/>
          <w:szCs w:val="28"/>
          <w:u w:val="single"/>
        </w:rPr>
        <w:lastRenderedPageBreak/>
        <w:t>II</w:t>
      </w:r>
      <w:r>
        <w:rPr>
          <w:rFonts w:ascii="Book Antiqua" w:hAnsi="Book Antiqua"/>
          <w:iCs w:val="0"/>
          <w:sz w:val="28"/>
          <w:szCs w:val="28"/>
          <w:u w:val="single"/>
          <w:lang w:val="en-US"/>
        </w:rPr>
        <w:t>I</w:t>
      </w:r>
      <w:r>
        <w:rPr>
          <w:rFonts w:ascii="Book Antiqua" w:hAnsi="Book Antiqua"/>
          <w:iCs w:val="0"/>
          <w:sz w:val="28"/>
          <w:szCs w:val="28"/>
          <w:u w:val="single"/>
        </w:rPr>
        <w:t>. Биолого-экологическое направление</w:t>
      </w:r>
    </w:p>
    <w:p w:rsidR="00FA4FAB" w:rsidRDefault="00FA4FAB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Зав</w:t>
      </w:r>
      <w:r w:rsidR="00EB545A">
        <w:rPr>
          <w:rFonts w:ascii="Book Antiqua" w:hAnsi="Book Antiqua"/>
          <w:b/>
          <w:i/>
        </w:rPr>
        <w:t xml:space="preserve">едующая </w:t>
      </w:r>
      <w:r>
        <w:rPr>
          <w:rFonts w:ascii="Book Antiqua" w:hAnsi="Book Antiqua"/>
          <w:b/>
          <w:i/>
        </w:rPr>
        <w:t xml:space="preserve"> отд</w:t>
      </w:r>
      <w:r w:rsidR="00EB545A">
        <w:rPr>
          <w:rFonts w:ascii="Book Antiqua" w:hAnsi="Book Antiqua"/>
          <w:b/>
          <w:i/>
        </w:rPr>
        <w:t>елом</w:t>
      </w:r>
      <w:r>
        <w:rPr>
          <w:rFonts w:ascii="Book Antiqua" w:hAnsi="Book Antiqua"/>
          <w:b/>
          <w:i/>
        </w:rPr>
        <w:t>. Лидия Иванова Серова, тел. 571-01-09</w:t>
      </w:r>
    </w:p>
    <w:p w:rsidR="00FA4FAB" w:rsidRDefault="00FA4FAB">
      <w:pPr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Обучение педагогических кадров</w:t>
      </w:r>
    </w:p>
    <w:tbl>
      <w:tblPr>
        <w:tblW w:w="0" w:type="auto"/>
        <w:tblInd w:w="250" w:type="dxa"/>
        <w:tblLayout w:type="fixed"/>
        <w:tblLook w:val="0000"/>
      </w:tblPr>
      <w:tblGrid>
        <w:gridCol w:w="1701"/>
        <w:gridCol w:w="2977"/>
        <w:gridCol w:w="3306"/>
        <w:gridCol w:w="2206"/>
      </w:tblGrid>
      <w:tr w:rsidR="00FA4FAB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Форма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Основное содержание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</w:tr>
      <w:tr w:rsidR="00FA4FAB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 w:rsidP="00052E98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 д.о., 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водители, уч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теля биологии, химии, ге</w:t>
            </w:r>
            <w:r w:rsidR="00052E98"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графии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Установочный семинар «Участие школьных команд в районных конкурсах» 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Представление информацио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ных материалов о проведении конкурсов, выставок, конф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ренций, праздников и акций эколого-биологического и ест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ственнонаучного направления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17 сентября</w:t>
            </w:r>
          </w:p>
        </w:tc>
      </w:tr>
      <w:tr w:rsidR="00FA4FAB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Педагоги-руководители команд, учас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вующих в ко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курсе «Зеленая сказка»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Установочный семинар «Н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вые формы проведения эк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логических экскурсий»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Интерактивные формы пров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дения экскурсий, критерии оценки конкурсных работ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16 ноября</w:t>
            </w:r>
          </w:p>
        </w:tc>
      </w:tr>
      <w:tr w:rsidR="00FA4FAB" w:rsidTr="00682807">
        <w:trPr>
          <w:trHeight w:val="245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Учителя биол</w:t>
            </w:r>
            <w:r>
              <w:rPr>
                <w:rFonts w:ascii="Book Antiqua" w:hAnsi="Book Antiqua"/>
                <w:sz w:val="18"/>
                <w:szCs w:val="18"/>
              </w:rPr>
              <w:t>о</w:t>
            </w:r>
            <w:r>
              <w:rPr>
                <w:rFonts w:ascii="Book Antiqua" w:hAnsi="Book Antiqua"/>
                <w:sz w:val="18"/>
                <w:szCs w:val="18"/>
              </w:rPr>
              <w:t>гии, химии, п</w:t>
            </w:r>
            <w:r>
              <w:rPr>
                <w:rFonts w:ascii="Book Antiqua" w:hAnsi="Book Antiqua"/>
                <w:sz w:val="18"/>
                <w:szCs w:val="18"/>
              </w:rPr>
              <w:t>е</w:t>
            </w:r>
            <w:r>
              <w:rPr>
                <w:rFonts w:ascii="Book Antiqua" w:hAnsi="Book Antiqua"/>
                <w:sz w:val="18"/>
                <w:szCs w:val="18"/>
              </w:rPr>
              <w:t>дагоги и метод</w:t>
            </w:r>
            <w:r>
              <w:rPr>
                <w:rFonts w:ascii="Book Antiqua" w:hAnsi="Book Antiqua"/>
                <w:sz w:val="18"/>
                <w:szCs w:val="18"/>
              </w:rPr>
              <w:t>и</w:t>
            </w:r>
            <w:r>
              <w:rPr>
                <w:rFonts w:ascii="Book Antiqua" w:hAnsi="Book Antiqua"/>
                <w:sz w:val="18"/>
                <w:szCs w:val="18"/>
              </w:rPr>
              <w:t>сты д.о.  эколого-биологической и естественнон</w:t>
            </w:r>
            <w:r>
              <w:rPr>
                <w:rFonts w:ascii="Book Antiqua" w:hAnsi="Book Antiqua"/>
                <w:sz w:val="18"/>
                <w:szCs w:val="18"/>
              </w:rPr>
              <w:t>а</w:t>
            </w:r>
            <w:r>
              <w:rPr>
                <w:rFonts w:ascii="Book Antiqua" w:hAnsi="Book Antiqua"/>
                <w:sz w:val="18"/>
                <w:szCs w:val="18"/>
              </w:rPr>
              <w:t>учной напра</w:t>
            </w:r>
            <w:r>
              <w:rPr>
                <w:rFonts w:ascii="Book Antiqua" w:hAnsi="Book Antiqua"/>
                <w:sz w:val="18"/>
                <w:szCs w:val="18"/>
              </w:rPr>
              <w:t>в</w:t>
            </w:r>
            <w:r>
              <w:rPr>
                <w:rFonts w:ascii="Book Antiqua" w:hAnsi="Book Antiqua"/>
                <w:sz w:val="18"/>
                <w:szCs w:val="18"/>
              </w:rPr>
              <w:t>ленностей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Обучающий семинар «И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следовательская работа эк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лого-биологической напра</w:t>
            </w:r>
            <w:r>
              <w:rPr>
                <w:rFonts w:ascii="Book Antiqua" w:hAnsi="Book Antiqua"/>
                <w:sz w:val="20"/>
              </w:rPr>
              <w:t>в</w:t>
            </w:r>
            <w:r>
              <w:rPr>
                <w:rFonts w:ascii="Book Antiqua" w:hAnsi="Book Antiqua"/>
                <w:sz w:val="20"/>
              </w:rPr>
              <w:t xml:space="preserve">ленности с младшими школьниками для педагогов начальной школы» 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Виды проектов, алгоритм созд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ния проектов, использование информационных технологий в оформлении исследовательских проектов»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7 декабря</w:t>
            </w:r>
          </w:p>
        </w:tc>
      </w:tr>
      <w:tr w:rsidR="00FA4FAB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Педагоги д.о., классные рук</w:t>
            </w:r>
            <w:r>
              <w:rPr>
                <w:rFonts w:ascii="Book Antiqua" w:hAnsi="Book Antiqua"/>
                <w:sz w:val="18"/>
                <w:szCs w:val="18"/>
              </w:rPr>
              <w:t>о</w:t>
            </w:r>
            <w:r>
              <w:rPr>
                <w:rFonts w:ascii="Book Antiqua" w:hAnsi="Book Antiqua"/>
                <w:sz w:val="18"/>
                <w:szCs w:val="18"/>
              </w:rPr>
              <w:t>водители, учит</w:t>
            </w:r>
            <w:r>
              <w:rPr>
                <w:rFonts w:ascii="Book Antiqua" w:hAnsi="Book Antiqua"/>
                <w:sz w:val="18"/>
                <w:szCs w:val="18"/>
              </w:rPr>
              <w:t>е</w:t>
            </w:r>
            <w:r>
              <w:rPr>
                <w:rFonts w:ascii="Book Antiqua" w:hAnsi="Book Antiqua"/>
                <w:sz w:val="18"/>
                <w:szCs w:val="18"/>
              </w:rPr>
              <w:t>ля биологии, химии, геогр</w:t>
            </w:r>
            <w:r>
              <w:rPr>
                <w:rFonts w:ascii="Book Antiqua" w:hAnsi="Book Antiqua"/>
                <w:sz w:val="18"/>
                <w:szCs w:val="18"/>
              </w:rPr>
              <w:t>а</w:t>
            </w:r>
            <w:r>
              <w:rPr>
                <w:rFonts w:ascii="Book Antiqua" w:hAnsi="Book Antiqua"/>
                <w:sz w:val="18"/>
                <w:szCs w:val="18"/>
              </w:rPr>
              <w:t xml:space="preserve">фии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Итоговый семинар «Оценка эффективности взаимоде</w:t>
            </w:r>
            <w:r>
              <w:rPr>
                <w:rFonts w:ascii="Book Antiqua" w:hAnsi="Book Antiqua"/>
                <w:sz w:val="20"/>
              </w:rPr>
              <w:t>й</w:t>
            </w:r>
            <w:r>
              <w:rPr>
                <w:rFonts w:ascii="Book Antiqua" w:hAnsi="Book Antiqua"/>
                <w:sz w:val="20"/>
              </w:rPr>
              <w:t>ствия с ОУ района»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Подведение итогов работы за год, планирование деятельности на следующий учебный год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18 мая</w:t>
            </w:r>
          </w:p>
        </w:tc>
      </w:tr>
      <w:tr w:rsidR="00FA4FAB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Педагоги и м</w:t>
            </w:r>
            <w:r>
              <w:rPr>
                <w:rFonts w:ascii="Book Antiqua" w:hAnsi="Book Antiqua"/>
                <w:sz w:val="18"/>
                <w:szCs w:val="18"/>
              </w:rPr>
              <w:t>е</w:t>
            </w:r>
            <w:r>
              <w:rPr>
                <w:rFonts w:ascii="Book Antiqua" w:hAnsi="Book Antiqua"/>
                <w:sz w:val="18"/>
                <w:szCs w:val="18"/>
              </w:rPr>
              <w:t>тодисты д.о., классные рук</w:t>
            </w:r>
            <w:r>
              <w:rPr>
                <w:rFonts w:ascii="Book Antiqua" w:hAnsi="Book Antiqua"/>
                <w:sz w:val="18"/>
                <w:szCs w:val="18"/>
              </w:rPr>
              <w:t>о</w:t>
            </w:r>
            <w:r>
              <w:rPr>
                <w:rFonts w:ascii="Book Antiqua" w:hAnsi="Book Antiqua"/>
                <w:sz w:val="18"/>
                <w:szCs w:val="18"/>
              </w:rPr>
              <w:t>водители, учит</w:t>
            </w:r>
            <w:r>
              <w:rPr>
                <w:rFonts w:ascii="Book Antiqua" w:hAnsi="Book Antiqua"/>
                <w:sz w:val="18"/>
                <w:szCs w:val="18"/>
              </w:rPr>
              <w:t>е</w:t>
            </w:r>
            <w:r>
              <w:rPr>
                <w:rFonts w:ascii="Book Antiqua" w:hAnsi="Book Antiqua"/>
                <w:sz w:val="18"/>
                <w:szCs w:val="18"/>
              </w:rPr>
              <w:t>ля биологии, химии, геогр</w:t>
            </w:r>
            <w:r>
              <w:rPr>
                <w:rFonts w:ascii="Book Antiqua" w:hAnsi="Book Antiqua"/>
                <w:sz w:val="18"/>
                <w:szCs w:val="18"/>
              </w:rPr>
              <w:t>а</w:t>
            </w:r>
            <w:r>
              <w:rPr>
                <w:rFonts w:ascii="Book Antiqua" w:hAnsi="Book Antiqua"/>
                <w:sz w:val="18"/>
                <w:szCs w:val="18"/>
              </w:rPr>
              <w:t xml:space="preserve">фии </w:t>
            </w:r>
          </w:p>
        </w:tc>
        <w:tc>
          <w:tcPr>
            <w:tcW w:w="6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8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Индивидуальные консультации по вопросам методического обеспечения и участия в массовых мероприятиях эколого-биологической направленности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8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учебного года</w:t>
            </w:r>
          </w:p>
          <w:p w:rsidR="00FA4FAB" w:rsidRPr="008B5FDD" w:rsidRDefault="00FA4FAB">
            <w:pPr>
              <w:snapToGrid w:val="0"/>
              <w:ind w:firstLine="0"/>
              <w:rPr>
                <w:rFonts w:ascii="Book Antiqua" w:hAnsi="Book Antiqua"/>
                <w:bCs/>
                <w:sz w:val="20"/>
              </w:rPr>
            </w:pPr>
            <w:r w:rsidRPr="008B5FDD">
              <w:rPr>
                <w:rFonts w:ascii="Book Antiqua" w:hAnsi="Book Antiqua"/>
                <w:bCs/>
                <w:sz w:val="20"/>
              </w:rPr>
              <w:t>вторник с 15.00 до 18.00</w:t>
            </w:r>
          </w:p>
        </w:tc>
      </w:tr>
    </w:tbl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</w:pPr>
    </w:p>
    <w:p w:rsidR="00FA4FAB" w:rsidRDefault="00FA4FAB">
      <w:pPr>
        <w:jc w:val="center"/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Смотры, конкурсы, соревнования</w:t>
      </w: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1617"/>
        <w:gridCol w:w="3060"/>
        <w:gridCol w:w="3240"/>
        <w:gridCol w:w="2263"/>
      </w:tblGrid>
      <w:tr w:rsidR="00682807" w:rsidTr="00682807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Основное содержание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t>Учащиеся школ</w:t>
            </w:r>
            <w:r>
              <w:rPr>
                <w:rFonts w:ascii="Book Antiqua" w:hAnsi="Book Antiqua"/>
                <w:sz w:val="20"/>
              </w:rPr>
              <w:t xml:space="preserve"> 1-8 кл.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Подготовительный этап ра</w:t>
            </w:r>
            <w:r>
              <w:rPr>
                <w:rFonts w:ascii="Book Antiqua" w:hAnsi="Book Antiqua"/>
                <w:sz w:val="20"/>
              </w:rPr>
              <w:t>й</w:t>
            </w:r>
            <w:r>
              <w:rPr>
                <w:rFonts w:ascii="Book Antiqua" w:hAnsi="Book Antiqua"/>
                <w:sz w:val="20"/>
              </w:rPr>
              <w:t>онного конкурса творческих работ «Мир в капле осени»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Изготовление творческих работ и организация школьной в</w:t>
            </w:r>
            <w:r>
              <w:rPr>
                <w:rFonts w:ascii="Book Antiqua" w:hAnsi="Book Antiqua"/>
                <w:sz w:val="20"/>
              </w:rPr>
              <w:t>ы</w:t>
            </w:r>
            <w:r>
              <w:rPr>
                <w:rFonts w:ascii="Book Antiqua" w:hAnsi="Book Antiqua"/>
                <w:sz w:val="20"/>
              </w:rPr>
              <w:t>ставки на базе школ района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 2011 г.</w:t>
            </w:r>
          </w:p>
        </w:tc>
      </w:tr>
      <w:tr w:rsidR="00682807" w:rsidTr="00682807">
        <w:trPr>
          <w:trHeight w:val="534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1-8 кл.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Школьные выставки конку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са творческих работ «Мир в капле осени»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Просмотр работ членами жюри  на базе школ района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15.09.11 -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15.10.11</w:t>
            </w:r>
          </w:p>
        </w:tc>
      </w:tr>
      <w:tr w:rsidR="00682807" w:rsidTr="00682807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left="206" w:hanging="206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1-8 кл.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Праздник-награждение ра</w:t>
            </w:r>
            <w:r>
              <w:rPr>
                <w:rFonts w:ascii="Book Antiqua" w:hAnsi="Book Antiqua"/>
                <w:sz w:val="20"/>
              </w:rPr>
              <w:t>й</w:t>
            </w:r>
            <w:r>
              <w:rPr>
                <w:rFonts w:ascii="Book Antiqua" w:hAnsi="Book Antiqua"/>
                <w:sz w:val="20"/>
              </w:rPr>
              <w:t>онного конкурса творческих работ «Мир в капле осени»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Награждение участников и 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бедителей, районная выставка на базе ДДТ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27.10.11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в 15.30.</w:t>
            </w:r>
          </w:p>
        </w:tc>
      </w:tr>
      <w:tr w:rsidR="00682807" w:rsidTr="00682807">
        <w:trPr>
          <w:trHeight w:val="714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1 -4 кл.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Старт районного конкурса  в рамках образовательной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граммы «Маршрут добрых дел»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Игра по станциям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Юсуповский сад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20.09.11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14.00</w:t>
            </w:r>
          </w:p>
        </w:tc>
      </w:tr>
      <w:tr w:rsidR="00682807" w:rsidTr="00682807">
        <w:trPr>
          <w:trHeight w:val="714"/>
        </w:trPr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lastRenderedPageBreak/>
              <w:t>Учащиеся школ 1 -4 кл.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Районный конкурс «Машрут добрых дел»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Познавательные тематические встречи посвященные форм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рованию основных экологич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ских знаний, привитию нав</w:t>
            </w:r>
            <w:r>
              <w:rPr>
                <w:rFonts w:ascii="Book Antiqua" w:hAnsi="Book Antiqua"/>
                <w:sz w:val="20"/>
              </w:rPr>
              <w:t>ы</w:t>
            </w:r>
            <w:r>
              <w:rPr>
                <w:rFonts w:ascii="Book Antiqua" w:hAnsi="Book Antiqua"/>
                <w:sz w:val="20"/>
              </w:rPr>
              <w:t>ков исследовательской де</w:t>
            </w:r>
            <w:r>
              <w:rPr>
                <w:rFonts w:ascii="Book Antiqua" w:hAnsi="Book Antiqua"/>
                <w:sz w:val="20"/>
              </w:rPr>
              <w:t>я</w:t>
            </w:r>
            <w:r>
              <w:rPr>
                <w:rFonts w:ascii="Book Antiqua" w:hAnsi="Book Antiqua"/>
                <w:sz w:val="20"/>
              </w:rPr>
              <w:t>тельности,  воспитание любви и бережного отношения к пр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родным богатствам.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Октябрь-май 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2011-2012</w:t>
            </w:r>
          </w:p>
        </w:tc>
      </w:tr>
      <w:tr w:rsidR="00682807" w:rsidTr="00682807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5 — 6 кл.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Старт районного конкурса в рамках образовательной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 xml:space="preserve">граммы 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«По следам Робинзона» 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Игра по станциям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Юсуповский сад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21. 09.11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 14.00</w:t>
            </w: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5 — 6 кл.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Районный конкурс «По сл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дам Робинзона»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Познавательные тематич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ские встречи, направленные на углубление экологических знаний, постижение причи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но-следственных связей в о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ружающем мире, привитие навыков исследовательской деятельности</w:t>
            </w:r>
            <w:r>
              <w:rPr>
                <w:rFonts w:ascii="Book Antiqua" w:hAnsi="Book Antiqua"/>
                <w:b/>
                <w:i/>
                <w:sz w:val="20"/>
              </w:rPr>
              <w:t>,</w:t>
            </w:r>
            <w:r>
              <w:rPr>
                <w:rFonts w:ascii="Book Antiqua" w:hAnsi="Book Antiqua"/>
                <w:sz w:val="20"/>
              </w:rPr>
              <w:t xml:space="preserve"> воспитание любви и бережного отнош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ния к природным богатствам.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 2011— май 2012 г.</w:t>
            </w: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7-8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Старт районного конкурса в рамках образовательной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граммы «Лига здоровья»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Эстафета; Юсуповский сад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28 сентября 2011 в 14.00</w:t>
            </w: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7-8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Районный конкурс «Лига здоровья»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Познавательно-практические игры, посвящённые вопросам здорового образа жизни; на базе ДДЮТ 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 2011 — май 2012</w:t>
            </w:r>
          </w:p>
        </w:tc>
      </w:tr>
      <w:tr w:rsidR="00682807" w:rsidTr="00682807">
        <w:trPr>
          <w:trHeight w:val="1051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9-10 классов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Дискуссионные встречи для  старшеклассников   «Саммит природы»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Дискуссионные встречи 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манд – участников (5 встреч на базе ДДЮТ, экскурсия-награждение в ВУЗ)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ноябрь 2011– 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апрель 2012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</w:t>
            </w:r>
          </w:p>
        </w:tc>
      </w:tr>
      <w:tr w:rsidR="00682807" w:rsidTr="00682807">
        <w:trPr>
          <w:trHeight w:val="1051"/>
        </w:trPr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5-9 классов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Районная эколого-биологическая конференция «Мои первые открытия» - зимняя сессия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Конференция на базе ДДЮТ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</w:rPr>
              <w:t xml:space="preserve">08 декабря 2011 г. в </w:t>
            </w:r>
            <w:r>
              <w:rPr>
                <w:rFonts w:ascii="Book Antiqua" w:hAnsi="Book Antiqua"/>
                <w:sz w:val="20"/>
                <w:lang w:val="en-US"/>
              </w:rPr>
              <w:t>14.00</w:t>
            </w:r>
          </w:p>
        </w:tc>
      </w:tr>
      <w:tr w:rsidR="00682807" w:rsidTr="00682807">
        <w:trPr>
          <w:trHeight w:val="831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учащиеся 1-4 классов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Районная эколого-биологическая конференция «Юные исследователи»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Конференция на базе ДДЮТ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16.02.12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14.00</w:t>
            </w:r>
          </w:p>
        </w:tc>
      </w:tr>
      <w:tr w:rsidR="00682807" w:rsidTr="00682807">
        <w:trPr>
          <w:trHeight w:val="831"/>
        </w:trPr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1-4 классов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Открытая </w:t>
            </w:r>
            <w:r>
              <w:rPr>
                <w:rFonts w:ascii="Book Antiqua" w:hAnsi="Book Antiqua"/>
                <w:sz w:val="20"/>
                <w:lang w:val="en-US"/>
              </w:rPr>
              <w:t>VI</w:t>
            </w:r>
            <w:r>
              <w:rPr>
                <w:rFonts w:ascii="Book Antiqua" w:hAnsi="Book Antiqua"/>
                <w:sz w:val="20"/>
              </w:rPr>
              <w:t xml:space="preserve"> региональная эколого-биологическая ко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ференция «Юные исследов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тели»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Конференция на базе ДДЮТ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 марта 2012 г. в 12.30</w:t>
            </w:r>
          </w:p>
        </w:tc>
      </w:tr>
      <w:tr w:rsidR="00682807" w:rsidTr="00682807">
        <w:trPr>
          <w:trHeight w:val="702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7-11 классов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Районная  эколого-биологическая олимпиада (теоретический этап)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Индивидуальное тестирование на базе ДДЮТ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13 октября 2011 г.</w:t>
            </w:r>
          </w:p>
        </w:tc>
      </w:tr>
      <w:tr w:rsidR="00682807" w:rsidTr="00682807">
        <w:trPr>
          <w:trHeight w:val="679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7-11 классов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Районная эколого-биологическая олимпиада (практический этап)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Конкурс проектов и творческих работ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13 октября 2011 г. - 05 апреля 2012 г.</w:t>
            </w:r>
          </w:p>
        </w:tc>
      </w:tr>
      <w:tr w:rsidR="00682807" w:rsidTr="00682807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1-7 кл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Подготовительный этап   районного конкурса эколого-биологических экскурсий «Зеленая сказка»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Разработка экскурсий на базе школ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13.02.12 – 16.03.12</w:t>
            </w:r>
          </w:p>
        </w:tc>
      </w:tr>
      <w:tr w:rsidR="00682807" w:rsidTr="00682807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1-7 кл.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Основной этап   районного конкурса «Зеленая сказка»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Посещение и оценивание эк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курсий членами жюри</w:t>
            </w:r>
          </w:p>
          <w:p w:rsidR="00052E98" w:rsidRDefault="00052E98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19.03.12 – 20.04.12</w:t>
            </w: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lastRenderedPageBreak/>
              <w:t>Учащиеся 5-9 классов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Районная эколого-биологическая конференция «Мои первые открытия» - в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сенняя сессия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Конференция на базе ДДЮТ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</w:rPr>
              <w:t xml:space="preserve">12 апреля 2012 г. в </w:t>
            </w:r>
            <w:r>
              <w:rPr>
                <w:rFonts w:ascii="Book Antiqua" w:hAnsi="Book Antiqua"/>
                <w:sz w:val="20"/>
                <w:lang w:val="en-US"/>
              </w:rPr>
              <w:t>14.00</w:t>
            </w: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5-7 классов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Образовательная программа «Мир Насекомых» (8 занятий по 2 учебных часа в месяц.)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Познавательные тематич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ские встречи направленные на развитие бережного отн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шения к миру насекомых и обучение созданию энтом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логических коллекций.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Сентябрь-апрель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2011-2012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раз в месяц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договоренности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вторник, пятница.</w:t>
            </w: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2-4 классов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Образовательная программа «Путешествие вокруг света»       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(8 занятий по 2 учебных часа в месяц)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ходе экскурсии участники знакомятся с коллекцией комнатных растений и ко</w:t>
            </w:r>
            <w:r>
              <w:rPr>
                <w:rFonts w:ascii="Book Antiqua" w:hAnsi="Book Antiqua"/>
                <w:sz w:val="20"/>
              </w:rPr>
              <w:t>л</w:t>
            </w:r>
            <w:r>
              <w:rPr>
                <w:rFonts w:ascii="Book Antiqua" w:hAnsi="Book Antiqua"/>
                <w:sz w:val="20"/>
              </w:rPr>
              <w:t>лекцией живого уголка.  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лученные знания проверяю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ся посредством заданий с и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пользованием интерактивной доски.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Сентябрь- май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дни занятий по дог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воренности с ОУ</w:t>
            </w: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7-8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Заключительная конфере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ция «Подари себе здоровье» в рамках районного конкурса «Лига здоровья»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Защита практических работ, подведение итогов конкурса; каб. № 87 ДДЮТ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25 апреля 2012 г. в 14.00</w:t>
            </w:r>
          </w:p>
        </w:tc>
      </w:tr>
      <w:tr w:rsidR="00682807" w:rsidTr="00682807"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школ района</w:t>
            </w:r>
          </w:p>
          <w:p w:rsidR="00682807" w:rsidRDefault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Районный праздник-награждение «День Земли» 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Театрализованное праздничное поздравление участников и 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бедителей конкурсов на базе ДДЮТ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17.05.12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15.00</w:t>
            </w:r>
          </w:p>
          <w:p w:rsidR="00682807" w:rsidRDefault="00682807">
            <w:pPr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1617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5-7 классов ОУ МО Сенной округ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Заключительный этап ра</w:t>
            </w:r>
            <w:r>
              <w:rPr>
                <w:rFonts w:ascii="Book Antiqua" w:hAnsi="Book Antiqua"/>
                <w:sz w:val="20"/>
              </w:rPr>
              <w:t>й</w:t>
            </w:r>
            <w:r>
              <w:rPr>
                <w:rFonts w:ascii="Book Antiqua" w:hAnsi="Book Antiqua"/>
                <w:sz w:val="20"/>
              </w:rPr>
              <w:t>онного муниципального ко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курса «Эко я придумал»</w:t>
            </w:r>
          </w:p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Игра по станциям, награжд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ние победителей конкурса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15 декабря 2011 г. в 15.00</w:t>
            </w:r>
          </w:p>
        </w:tc>
      </w:tr>
    </w:tbl>
    <w:p w:rsidR="00FA4FAB" w:rsidRDefault="00FA4FAB"/>
    <w:p w:rsidR="00FA4FAB" w:rsidRDefault="00FA4FAB">
      <w:pPr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 xml:space="preserve"> </w:t>
      </w:r>
    </w:p>
    <w:p w:rsidR="00FA4FAB" w:rsidRDefault="00FA4FAB">
      <w:pPr>
        <w:pStyle w:val="1"/>
        <w:jc w:val="center"/>
        <w:rPr>
          <w:rFonts w:ascii="Book Antiqua" w:hAnsi="Book Antiqua"/>
          <w:iCs w:val="0"/>
          <w:sz w:val="28"/>
          <w:szCs w:val="28"/>
          <w:u w:val="single"/>
        </w:rPr>
      </w:pPr>
    </w:p>
    <w:p w:rsidR="00FA4FAB" w:rsidRDefault="00FA4FAB"/>
    <w:p w:rsidR="00FA4FAB" w:rsidRDefault="00FA4FAB">
      <w:pPr>
        <w:pageBreakBefore/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  <w:lang w:val="en-US"/>
        </w:rPr>
        <w:lastRenderedPageBreak/>
        <w:t>IV</w:t>
      </w:r>
      <w:r>
        <w:rPr>
          <w:rFonts w:ascii="Book Antiqua" w:hAnsi="Book Antiqua"/>
          <w:b/>
          <w:sz w:val="28"/>
          <w:szCs w:val="28"/>
          <w:u w:val="single"/>
        </w:rPr>
        <w:t>. Художественно-эстетическое направление</w:t>
      </w: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jc w:val="center"/>
        <w:rPr>
          <w:b/>
          <w:i/>
        </w:rPr>
      </w:pPr>
      <w:r>
        <w:rPr>
          <w:b/>
          <w:i/>
        </w:rPr>
        <w:t>Зав. театральным сектором: Александра Викторовна Гогина, тел. 315-62-95</w:t>
      </w:r>
    </w:p>
    <w:p w:rsidR="00FA4FAB" w:rsidRDefault="00FA4FAB">
      <w:pPr>
        <w:ind w:firstLine="0"/>
        <w:jc w:val="center"/>
        <w:rPr>
          <w:b/>
          <w:i/>
        </w:rPr>
      </w:pPr>
      <w:r>
        <w:rPr>
          <w:b/>
          <w:i/>
        </w:rPr>
        <w:t>Зав. танцевальным сектором: Ольга Олеговна Карпова, тел. 315-62-95</w:t>
      </w:r>
    </w:p>
    <w:p w:rsidR="00FA4FAB" w:rsidRDefault="00FA4FAB">
      <w:pPr>
        <w:jc w:val="center"/>
        <w:rPr>
          <w:b/>
          <w:i/>
        </w:rPr>
      </w:pPr>
    </w:p>
    <w:p w:rsidR="00FA4FAB" w:rsidRDefault="00FA4FAB">
      <w:pPr>
        <w:ind w:firstLine="36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Спектакли и концерты творческих коллективов ДД</w:t>
      </w:r>
      <w:r w:rsidR="00FC0896">
        <w:rPr>
          <w:rFonts w:ascii="Book Antiqua" w:hAnsi="Book Antiqua"/>
          <w:b/>
          <w:szCs w:val="24"/>
        </w:rPr>
        <w:t>Ю</w:t>
      </w:r>
      <w:r>
        <w:rPr>
          <w:rFonts w:ascii="Book Antiqua" w:hAnsi="Book Antiqua"/>
          <w:b/>
          <w:szCs w:val="24"/>
        </w:rPr>
        <w:t>Т «У Вознесенского моста»</w:t>
      </w:r>
    </w:p>
    <w:p w:rsidR="00FA4FAB" w:rsidRDefault="00FA4FAB"/>
    <w:tbl>
      <w:tblPr>
        <w:tblW w:w="0" w:type="auto"/>
        <w:tblInd w:w="250" w:type="dxa"/>
        <w:tblLayout w:type="fixed"/>
        <w:tblLook w:val="0000"/>
      </w:tblPr>
      <w:tblGrid>
        <w:gridCol w:w="2094"/>
        <w:gridCol w:w="5419"/>
        <w:gridCol w:w="2430"/>
      </w:tblGrid>
      <w:tr w:rsidR="00682807" w:rsidTr="0068280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Адресат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Форма и основное содержание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Сроки</w:t>
            </w:r>
          </w:p>
        </w:tc>
      </w:tr>
      <w:tr w:rsidR="00682807" w:rsidTr="0068280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Для младшего школьного возраста и групп продленного дня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tabs>
                <w:tab w:val="left" w:pos="576"/>
              </w:tabs>
              <w:snapToGrid w:val="0"/>
              <w:ind w:left="72" w:firstLine="0"/>
              <w:jc w:val="left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Спектакли театра играющих кукол «Путти»:</w:t>
            </w:r>
          </w:p>
          <w:p w:rsidR="00682807" w:rsidRDefault="00682807" w:rsidP="008B5FDD">
            <w:pPr>
              <w:numPr>
                <w:ilvl w:val="0"/>
                <w:numId w:val="21"/>
              </w:numPr>
              <w:tabs>
                <w:tab w:val="clear" w:pos="792"/>
                <w:tab w:val="num" w:pos="350"/>
              </w:tabs>
              <w:snapToGrid w:val="0"/>
              <w:ind w:left="0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 «Инопланетяне-пешеходы»</w:t>
            </w:r>
            <w:r>
              <w:rPr>
                <w:rFonts w:ascii="Book Antiqua" w:hAnsi="Book Antiqua"/>
                <w:sz w:val="20"/>
              </w:rPr>
              <w:t xml:space="preserve"> (о правилах доро</w:t>
            </w:r>
            <w:r>
              <w:rPr>
                <w:rFonts w:ascii="Book Antiqua" w:hAnsi="Book Antiqua"/>
                <w:sz w:val="20"/>
              </w:rPr>
              <w:t>ж</w:t>
            </w:r>
            <w:r>
              <w:rPr>
                <w:rFonts w:ascii="Book Antiqua" w:hAnsi="Book Antiqua"/>
                <w:sz w:val="20"/>
              </w:rPr>
              <w:t>ного движения);</w:t>
            </w:r>
          </w:p>
          <w:p w:rsidR="00682807" w:rsidRDefault="00682807" w:rsidP="008B5FDD">
            <w:pPr>
              <w:tabs>
                <w:tab w:val="num" w:pos="350"/>
              </w:tabs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 w:rsidP="008B5FDD">
            <w:pPr>
              <w:numPr>
                <w:ilvl w:val="0"/>
                <w:numId w:val="21"/>
              </w:numPr>
              <w:tabs>
                <w:tab w:val="clear" w:pos="792"/>
                <w:tab w:val="num" w:pos="350"/>
              </w:tabs>
              <w:snapToGrid w:val="0"/>
              <w:ind w:left="0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</w:rPr>
              <w:t>«Маленькая Баба-Яга»</w:t>
            </w:r>
            <w:r>
              <w:rPr>
                <w:rFonts w:ascii="Book Antiqua" w:hAnsi="Book Antiqua"/>
                <w:sz w:val="20"/>
              </w:rPr>
              <w:t xml:space="preserve"> (по мотивам одн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именной пьесы О. Пройслера /  в пер.  Ю. Коренец);</w:t>
            </w:r>
          </w:p>
          <w:p w:rsidR="00682807" w:rsidRDefault="00682807" w:rsidP="008B5FDD">
            <w:pPr>
              <w:numPr>
                <w:ilvl w:val="0"/>
                <w:numId w:val="21"/>
              </w:numPr>
              <w:tabs>
                <w:tab w:val="clear" w:pos="792"/>
                <w:tab w:val="num" w:pos="350"/>
              </w:tabs>
              <w:snapToGrid w:val="0"/>
              <w:ind w:left="0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 «Белый конверт среди желтых листьев»</w:t>
            </w:r>
            <w:r>
              <w:rPr>
                <w:rFonts w:ascii="Book Antiqua" w:hAnsi="Book Antiqua"/>
                <w:sz w:val="20"/>
              </w:rPr>
              <w:t xml:space="preserve"> (по пь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се «Мягко говоря» болгарского драматурга В. Пе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рова) – спектакль о хвастливом маленьком мальчике,  кот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рый присваивал себе свершение добрых дел своих друзей; в дальнейшем его ложь раскрылась и он и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 xml:space="preserve">правился. </w:t>
            </w:r>
          </w:p>
          <w:p w:rsidR="00682807" w:rsidRDefault="00682807" w:rsidP="008B5FDD">
            <w:pPr>
              <w:numPr>
                <w:ilvl w:val="0"/>
                <w:numId w:val="21"/>
              </w:numPr>
              <w:tabs>
                <w:tab w:val="clear" w:pos="792"/>
                <w:tab w:val="num" w:pos="350"/>
              </w:tabs>
              <w:snapToGrid w:val="0"/>
              <w:ind w:left="0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 xml:space="preserve"> «Ай, да Мыцик</w:t>
            </w:r>
            <w:r>
              <w:rPr>
                <w:rFonts w:ascii="Book Antiqua" w:hAnsi="Book Antiqua"/>
                <w:sz w:val="20"/>
              </w:rPr>
              <w:t>!</w:t>
            </w:r>
            <w:r>
              <w:rPr>
                <w:rFonts w:ascii="Book Antiqua" w:hAnsi="Book Antiqua"/>
                <w:b/>
                <w:sz w:val="20"/>
              </w:rPr>
              <w:t>»</w:t>
            </w:r>
            <w:r>
              <w:rPr>
                <w:rFonts w:ascii="Book Antiqua" w:hAnsi="Book Antiqua"/>
                <w:sz w:val="20"/>
              </w:rPr>
              <w:t xml:space="preserve"> (автор Ефим Череповекий) - это веселая история о дружбе мышонка с котенком, кот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рого хозяйка принесла в дом, потому что очень бо</w:t>
            </w:r>
            <w:r>
              <w:rPr>
                <w:rFonts w:ascii="Book Antiqua" w:hAnsi="Book Antiqua"/>
                <w:sz w:val="20"/>
              </w:rPr>
              <w:t>я</w:t>
            </w:r>
            <w:r>
              <w:rPr>
                <w:rFonts w:ascii="Book Antiqua" w:hAnsi="Book Antiqua"/>
                <w:sz w:val="20"/>
              </w:rPr>
              <w:t>лась мышей. Но дружба Мыцика и Кыцика помо</w:t>
            </w:r>
            <w:r>
              <w:rPr>
                <w:rFonts w:ascii="Book Antiqua" w:hAnsi="Book Antiqua"/>
                <w:sz w:val="20"/>
              </w:rPr>
              <w:t>г</w:t>
            </w:r>
            <w:r>
              <w:rPr>
                <w:rFonts w:ascii="Book Antiqua" w:hAnsi="Book Antiqua"/>
                <w:sz w:val="20"/>
              </w:rPr>
              <w:t>ла развеять ее страхи и зажить дружно с веселыми зв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 xml:space="preserve">рюшками. </w:t>
            </w:r>
          </w:p>
          <w:p w:rsidR="00682807" w:rsidRDefault="00682807">
            <w:pPr>
              <w:jc w:val="left"/>
              <w:rPr>
                <w:sz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i/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Октябрь, ноябрь, д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кабрь(до 05.12), февраль, март, апрель</w:t>
            </w: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Ноябрь, декабрь (до 05.12)</w:t>
            </w: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Март-апрель</w:t>
            </w: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Сентябрь, октябрь, н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ябрь, декабрь(до 05.12), февраль, март, апрель</w:t>
            </w: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</w:tc>
      </w:tr>
      <w:tr w:rsidR="00682807" w:rsidTr="0068280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Руководители и во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питанники театрал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>ных коллективов, педагоги и студенты профессиональных училищ и колледжей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b/>
                <w:sz w:val="20"/>
                <w:u w:val="single"/>
                <w:lang w:val="en-US"/>
              </w:rPr>
            </w:pPr>
            <w:r>
              <w:rPr>
                <w:rFonts w:ascii="Book Antiqua" w:hAnsi="Book Antiqua"/>
                <w:b/>
                <w:sz w:val="20"/>
                <w:u w:val="single"/>
              </w:rPr>
              <w:t>Театр-студия «Форте»</w:t>
            </w:r>
            <w:r>
              <w:rPr>
                <w:rFonts w:ascii="Book Antiqua" w:hAnsi="Book Antiqua"/>
                <w:b/>
                <w:sz w:val="20"/>
                <w:u w:val="single"/>
                <w:lang w:val="en-US"/>
              </w:rPr>
              <w:t>: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Pr="008B5FDD" w:rsidRDefault="00682807" w:rsidP="008B5FDD">
            <w:pPr>
              <w:numPr>
                <w:ilvl w:val="0"/>
                <w:numId w:val="23"/>
              </w:numPr>
              <w:tabs>
                <w:tab w:val="clear" w:pos="720"/>
                <w:tab w:val="num" w:pos="350"/>
              </w:tabs>
              <w:snapToGrid w:val="0"/>
              <w:ind w:left="0" w:firstLine="0"/>
              <w:rPr>
                <w:rFonts w:ascii="Book Antiqua" w:hAnsi="Book Antiqua"/>
                <w:sz w:val="20"/>
              </w:rPr>
            </w:pPr>
            <w:r w:rsidRPr="008B5FDD">
              <w:rPr>
                <w:rFonts w:ascii="Book Antiqua" w:hAnsi="Book Antiqua"/>
                <w:sz w:val="20"/>
              </w:rPr>
              <w:t xml:space="preserve">Спектакль «Дети дождя» и мастер-класс </w:t>
            </w:r>
          </w:p>
          <w:p w:rsidR="00682807" w:rsidRDefault="00682807" w:rsidP="008B5FDD">
            <w:pPr>
              <w:tabs>
                <w:tab w:val="num" w:pos="350"/>
              </w:tabs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 w:rsidP="008B5FDD">
            <w:pPr>
              <w:numPr>
                <w:ilvl w:val="0"/>
                <w:numId w:val="23"/>
              </w:numPr>
              <w:tabs>
                <w:tab w:val="clear" w:pos="720"/>
                <w:tab w:val="num" w:pos="350"/>
              </w:tabs>
              <w:snapToGrid w:val="0"/>
              <w:ind w:left="0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Мастер-классы для руководителей школьных с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модеятельных коллективов</w:t>
            </w:r>
          </w:p>
          <w:p w:rsidR="00682807" w:rsidRDefault="00682807" w:rsidP="008B5FDD">
            <w:pPr>
              <w:numPr>
                <w:ilvl w:val="0"/>
                <w:numId w:val="23"/>
              </w:numPr>
              <w:tabs>
                <w:tab w:val="clear" w:pos="720"/>
                <w:tab w:val="num" w:pos="350"/>
              </w:tabs>
              <w:snapToGrid w:val="0"/>
              <w:ind w:left="0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Творческие встречи с руководителями школ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ных самодеятельных коллективов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По заявкам</w:t>
            </w:r>
          </w:p>
        </w:tc>
      </w:tr>
      <w:tr w:rsidR="00682807" w:rsidTr="0068280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Учащиеся 1-11 кла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сов ОУ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Сольный концерт ансамбля танца «Петербургский сувенир» им. А. Саломатова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Декабрь, апрель</w:t>
            </w:r>
          </w:p>
        </w:tc>
      </w:tr>
      <w:tr w:rsidR="00682807" w:rsidTr="0068280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Учащиеся 1-11 кла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сов ОУ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Сольный концерт ансамбля «Музыкальный серпа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тин»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Юбилейный концерт ансамбля «Музыкальный се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пантин»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Декабрь </w:t>
            </w:r>
          </w:p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</w:tc>
      </w:tr>
      <w:tr w:rsidR="00682807" w:rsidTr="00682807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Учащиеся 1-11 кла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сов ОУ</w:t>
            </w:r>
          </w:p>
        </w:tc>
        <w:tc>
          <w:tcPr>
            <w:tcW w:w="5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Театр пластики «МетроПолис»: 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Концерт, посвященный открытию сезона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Премьера спектакля  «Перекрестки в шуме улиц» 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Концерт, посвященный закрытию сезона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Апрель</w:t>
            </w: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</w:p>
          <w:p w:rsidR="00682807" w:rsidRDefault="00682807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</w:tr>
      <w:tr w:rsidR="00682807" w:rsidTr="00682807">
        <w:tc>
          <w:tcPr>
            <w:tcW w:w="2094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Учащиеся 1-11 кла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сов ОУ</w:t>
            </w:r>
          </w:p>
        </w:tc>
        <w:tc>
          <w:tcPr>
            <w:tcW w:w="5419" w:type="dxa"/>
            <w:tcBorders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Проведение в ДДЮТ районного фестиваля сценич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ских искусств «Адмиралтейская весна - 2012»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Pr="00B96223" w:rsidRDefault="00682807">
            <w:pPr>
              <w:pStyle w:val="211"/>
              <w:snapToGrid w:val="0"/>
              <w:ind w:firstLine="0"/>
              <w:rPr>
                <w:sz w:val="24"/>
              </w:rPr>
            </w:pPr>
            <w:r w:rsidRPr="00B96223">
              <w:rPr>
                <w:sz w:val="24"/>
              </w:rPr>
              <w:t>22 марта</w:t>
            </w:r>
          </w:p>
        </w:tc>
      </w:tr>
    </w:tbl>
    <w:p w:rsidR="00FA4FAB" w:rsidRDefault="00FA4FAB"/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pageBreakBefore/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ОТДЕЛ ИЗО И ПРИКЛАДНОГО ТВОРЧЕСТВА</w:t>
      </w:r>
    </w:p>
    <w:p w:rsidR="00FA4FAB" w:rsidRDefault="00FA4FAB">
      <w:pPr>
        <w:ind w:firstLine="0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Заведующая отделом: Девейкис Эвелина Валентиновна, тел. 315-66-42</w:t>
      </w: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Обучение педагогических кадров</w:t>
      </w:r>
    </w:p>
    <w:p w:rsidR="00FA4FAB" w:rsidRDefault="00FA4FAB">
      <w:pPr>
        <w:ind w:firstLine="0"/>
        <w:rPr>
          <w:rFonts w:ascii="Book Antiqua" w:hAnsi="Book Antiqua"/>
          <w:b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1926"/>
        <w:gridCol w:w="3886"/>
        <w:gridCol w:w="2071"/>
        <w:gridCol w:w="2161"/>
      </w:tblGrid>
      <w:tr w:rsidR="00682807" w:rsidTr="00682807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Форма и основное содержание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Ответственный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Tr="00682807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Педагоги ИЗО и ДПИ ДО ОУ 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Консультационный семинар по по</w:t>
            </w:r>
            <w:r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готовке к районному  конкурсу</w:t>
            </w:r>
          </w:p>
          <w:p w:rsidR="00682807" w:rsidRDefault="00682807" w:rsidP="008B5FDD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«Флора и фауна» 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 городскому конкурсу «Школа +»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Н.Ю. Антипова,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Э.В.Девейкис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23 сентября 2011 г. в 16.00 на базе ДДТ ул. Гражданская д.26 каб. 52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315-66-42</w:t>
            </w:r>
          </w:p>
        </w:tc>
      </w:tr>
      <w:tr w:rsidR="00682807" w:rsidTr="00682807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Педагоги ИЗО и ДПИ ДО ОУ 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 «Педагогические технологии в деятельности педагога дополн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тельного образования»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Э.В.Девейкис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 октября по апрель 2011 1 раз в месяц (4 четверг)  11.00. – 14.00 на базе ДДТ ул. Гражданская д.26 каб. 52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315-66-42</w:t>
            </w:r>
          </w:p>
        </w:tc>
      </w:tr>
      <w:tr w:rsidR="00682807" w:rsidTr="00682807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Педагоги ИЗО и ДПИ ДО ОУ 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Индивидуальные и групповые ко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сультации для педагогов по вопросам подготовки к аттестации, участии в городских и районных конкурсах-выставках детского творчества, разр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ботки образовательных программ и методической продукции.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Н.Ю. Антипова,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Э.В.Девейкис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 по договоренности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315-66-42</w:t>
            </w:r>
          </w:p>
        </w:tc>
      </w:tr>
    </w:tbl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Смотры, конкурсы, соревнования</w:t>
      </w: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2371"/>
        <w:gridCol w:w="4717"/>
        <w:gridCol w:w="2970"/>
      </w:tblGrid>
      <w:tr w:rsidR="00682807" w:rsidTr="00682807"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Форма и основное содержание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Tr="00682807"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Педагоги 1-11 классов, учащиеся 1-11 классов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Выставка-конкурс «Флора и фауна»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Прием работ с 20 по 31 ма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та 2012 года. Награждение в апреле 2012 года.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см. положение</w:t>
            </w:r>
          </w:p>
        </w:tc>
      </w:tr>
    </w:tbl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</w:pPr>
    </w:p>
    <w:tbl>
      <w:tblPr>
        <w:tblpPr w:leftFromText="180" w:rightFromText="180" w:vertAnchor="text" w:horzAnchor="margin" w:tblpX="250" w:tblpY="803"/>
        <w:tblW w:w="0" w:type="auto"/>
        <w:tblLayout w:type="fixed"/>
        <w:tblLook w:val="0000"/>
      </w:tblPr>
      <w:tblGrid>
        <w:gridCol w:w="1701"/>
        <w:gridCol w:w="2976"/>
        <w:gridCol w:w="3307"/>
        <w:gridCol w:w="2047"/>
      </w:tblGrid>
      <w:tr w:rsidR="00682807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Формы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Основное содержание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1-4 классов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Образовательная программа “Город мастеров” </w:t>
            </w:r>
          </w:p>
          <w:p w:rsidR="00682807" w:rsidRDefault="00682807" w:rsidP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(9 или 18  занятий в год )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Обучение детей основам ИЗО и декоративно-прикладного творчества</w:t>
            </w:r>
          </w:p>
          <w:p w:rsidR="00682807" w:rsidRDefault="00682807" w:rsidP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(народная вышивка, лоскутное шитье, история Эрмитажа, ИЗО,  мягкая игрушка)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Каждый  вторник и среду</w:t>
            </w:r>
          </w:p>
          <w:p w:rsidR="00682807" w:rsidRDefault="00682807" w:rsidP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12.00 </w:t>
            </w:r>
          </w:p>
          <w:p w:rsidR="00682807" w:rsidRDefault="00682807" w:rsidP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(по договоренн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сти с ОУ)</w:t>
            </w:r>
          </w:p>
          <w:p w:rsidR="00682807" w:rsidRDefault="00682807" w:rsidP="00682807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682807" w:rsidTr="0068280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1-4 классов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Образовательная программа “Мир прекрасного” </w:t>
            </w:r>
          </w:p>
          <w:p w:rsidR="00682807" w:rsidRDefault="00682807" w:rsidP="00682807">
            <w:pPr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Обучение детей основам ИЗО и декоративно-прикладного творчества</w:t>
            </w:r>
          </w:p>
          <w:p w:rsidR="00682807" w:rsidRDefault="00682807" w:rsidP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 графика, живопись, роспись по ткани – батик, керамика, ист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рия Эрмитажа)</w:t>
            </w:r>
          </w:p>
          <w:p w:rsidR="00682807" w:rsidRDefault="00682807" w:rsidP="00682807">
            <w:pPr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 w:rsidP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Дни занятий  (по договоренности с ОУ)</w:t>
            </w:r>
          </w:p>
          <w:p w:rsidR="00682807" w:rsidRDefault="00682807" w:rsidP="00682807">
            <w:pPr>
              <w:ind w:firstLine="0"/>
              <w:rPr>
                <w:rFonts w:ascii="Book Antiqua" w:hAnsi="Book Antiqua"/>
                <w:sz w:val="20"/>
              </w:rPr>
            </w:pPr>
          </w:p>
        </w:tc>
      </w:tr>
    </w:tbl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Смотры, конкурсы, соревнования</w:t>
      </w:r>
    </w:p>
    <w:p w:rsidR="00FA4FAB" w:rsidRDefault="00FA4FAB">
      <w:pPr>
        <w:pageBreakBefore/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МУЗЫКАЛЬНО-ХОРОВАЯ СТУДИЯ «КАМПАНЕЛЛА»</w:t>
      </w:r>
    </w:p>
    <w:p w:rsidR="00FA4FAB" w:rsidRDefault="00FA4FAB">
      <w:pPr>
        <w:ind w:firstLine="0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Зав. Музыкально-хоровой студией: Галина Вадимовна Кузьмина тел. 312-23-01</w:t>
      </w:r>
    </w:p>
    <w:p w:rsidR="00FA4FAB" w:rsidRDefault="00FA4FAB">
      <w:pPr>
        <w:ind w:firstLine="0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Методист: Афанасьева Елена Владимировна</w:t>
      </w:r>
    </w:p>
    <w:p w:rsidR="00FA4FAB" w:rsidRDefault="00FA4FAB">
      <w:pPr>
        <w:ind w:firstLine="0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Обучение педагогических кадров</w:t>
      </w:r>
    </w:p>
    <w:tbl>
      <w:tblPr>
        <w:tblW w:w="0" w:type="auto"/>
        <w:tblInd w:w="108" w:type="dxa"/>
        <w:tblLayout w:type="fixed"/>
        <w:tblLook w:val="0000"/>
      </w:tblPr>
      <w:tblGrid>
        <w:gridCol w:w="1825"/>
        <w:gridCol w:w="2808"/>
        <w:gridCol w:w="3588"/>
        <w:gridCol w:w="2023"/>
      </w:tblGrid>
      <w:tr w:rsidR="00682807" w:rsidTr="0068280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Форма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Форма и основное содержание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Tr="0068280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водители,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музыкальные руководители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Консультации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Консультации по вопросам подг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товки, оформления заявок, орган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зации и проведения конкурса фе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тиваля «Мы — дети Галактики»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Октябрь,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ноябрь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2011 года</w:t>
            </w:r>
          </w:p>
        </w:tc>
      </w:tr>
    </w:tbl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Смотры, конкурсы, соревнования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2520"/>
        <w:gridCol w:w="5580"/>
        <w:gridCol w:w="2080"/>
      </w:tblGrid>
      <w:tr w:rsidR="00682807" w:rsidTr="0068280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Форма и основное содержание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</w:t>
            </w:r>
          </w:p>
        </w:tc>
      </w:tr>
      <w:tr w:rsidR="00682807" w:rsidTr="0068280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682807">
            <w:pPr>
              <w:snapToGrid w:val="0"/>
              <w:ind w:left="46" w:hanging="46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начальной и средней школы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tabs>
                <w:tab w:val="left" w:pos="0"/>
                <w:tab w:val="left" w:pos="180"/>
                <w:tab w:val="left" w:pos="360"/>
                <w:tab w:val="left" w:pos="540"/>
                <w:tab w:val="left" w:pos="1080"/>
              </w:tabs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Цикл концертов «Детской филармонии» в рамках</w:t>
            </w:r>
          </w:p>
          <w:p w:rsidR="00682807" w:rsidRDefault="00682807" w:rsidP="004658D0">
            <w:pPr>
              <w:tabs>
                <w:tab w:val="left" w:pos="0"/>
                <w:tab w:val="left" w:pos="180"/>
                <w:tab w:val="left" w:pos="360"/>
                <w:tab w:val="left" w:pos="540"/>
                <w:tab w:val="left" w:pos="1080"/>
              </w:tabs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проекта «Музыкальные подарки от музыкально-хоровой студии «Кампанелла»:</w:t>
            </w:r>
            <w:r w:rsidR="004658D0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«Волшебные звуки музыки»</w:t>
            </w: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Встречи проходят в форме лекций-концертов, где муз</w:t>
            </w:r>
            <w:r>
              <w:rPr>
                <w:rFonts w:ascii="Book Antiqua" w:hAnsi="Book Antiqua"/>
                <w:sz w:val="20"/>
              </w:rPr>
              <w:t>ы</w:t>
            </w:r>
            <w:r>
              <w:rPr>
                <w:rFonts w:ascii="Book Antiqua" w:hAnsi="Book Antiqua"/>
                <w:sz w:val="20"/>
              </w:rPr>
              <w:t>кальные произведения звучат в исполнении воспита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ников студии «Кампанелла».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</w:p>
          <w:p w:rsidR="00682807" w:rsidRDefault="00682807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</w:t>
            </w:r>
          </w:p>
        </w:tc>
      </w:tr>
      <w:tr w:rsidR="00682807" w:rsidTr="00682807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Хоровые коллективы школ района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807" w:rsidRDefault="00682807" w:rsidP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Конкурс-фестиваль «Мы — дети Галактики»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декабря</w:t>
            </w:r>
          </w:p>
          <w:p w:rsidR="00682807" w:rsidRDefault="00682807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2011 года</w:t>
            </w:r>
          </w:p>
        </w:tc>
      </w:tr>
    </w:tbl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  <w:lang w:val="en-US"/>
        </w:rPr>
        <w:t>V</w:t>
      </w:r>
      <w:r>
        <w:rPr>
          <w:rFonts w:ascii="Book Antiqua" w:hAnsi="Book Antiqua"/>
          <w:b/>
          <w:sz w:val="28"/>
          <w:szCs w:val="28"/>
          <w:u w:val="single"/>
        </w:rPr>
        <w:t>. Спортивно-техническое направление</w:t>
      </w:r>
    </w:p>
    <w:p w:rsidR="00FA4FAB" w:rsidRDefault="00FA4FAB">
      <w:pPr>
        <w:ind w:firstLine="0"/>
        <w:jc w:val="center"/>
        <w:rPr>
          <w:rFonts w:ascii="Book Antiqua" w:hAnsi="Book Antiqua"/>
          <w:b/>
          <w:i/>
          <w:sz w:val="22"/>
          <w:szCs w:val="22"/>
        </w:rPr>
      </w:pPr>
    </w:p>
    <w:p w:rsidR="00FA4FAB" w:rsidRDefault="00FA4FAB">
      <w:pPr>
        <w:ind w:firstLine="0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Зав.  отделом спорта и туризма: Татьяна Эдуардовна Озябкина,  тел. 312-46-86, 315-08-73</w:t>
      </w: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i/>
        </w:rPr>
      </w:pPr>
    </w:p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Смотры, конкурсы, соревнования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2396"/>
        <w:gridCol w:w="5684"/>
        <w:gridCol w:w="2268"/>
      </w:tblGrid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pStyle w:val="4"/>
              <w:snapToGrid w:val="0"/>
              <w:spacing w:before="0" w:after="0"/>
              <w:ind w:left="0" w:firstLine="0"/>
              <w:jc w:val="center"/>
              <w:rPr>
                <w:rFonts w:ascii="Book Antiqua" w:hAnsi="Book Antiqua"/>
                <w:bCs w:val="0"/>
                <w:sz w:val="20"/>
                <w:szCs w:val="20"/>
              </w:rPr>
            </w:pPr>
            <w:r>
              <w:rPr>
                <w:rFonts w:ascii="Book Antiqua" w:hAnsi="Book Antiqua"/>
                <w:bCs w:val="0"/>
                <w:sz w:val="20"/>
                <w:szCs w:val="20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 проведения</w:t>
            </w:r>
          </w:p>
        </w:tc>
      </w:tr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  <w:szCs w:val="28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pStyle w:val="4"/>
              <w:snapToGrid w:val="0"/>
              <w:spacing w:before="0" w:after="0"/>
              <w:ind w:left="0" w:firstLine="0"/>
              <w:jc w:val="center"/>
              <w:rPr>
                <w:rFonts w:ascii="Book Antiqua" w:hAnsi="Book Antiqua"/>
                <w:b w:val="0"/>
                <w:bCs w:val="0"/>
                <w:sz w:val="20"/>
                <w:szCs w:val="20"/>
              </w:rPr>
            </w:pPr>
            <w:r>
              <w:rPr>
                <w:rFonts w:ascii="Book Antiqua" w:hAnsi="Book Antiqua"/>
                <w:b w:val="0"/>
                <w:bCs w:val="0"/>
                <w:sz w:val="20"/>
                <w:szCs w:val="20"/>
              </w:rPr>
              <w:t>Шахматы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</w:p>
        </w:tc>
      </w:tr>
      <w:tr w:rsidR="00FA4FAB" w:rsidTr="003626CB"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1-8кл.</w:t>
            </w:r>
          </w:p>
          <w:p w:rsidR="00FA4FAB" w:rsidRDefault="00FA4FAB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не старше 1997г.р.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Полуфинал районного этапа Всероссийского шахматного турнира «Белая ладья»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Декабрь в соответс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вии со сроками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ведения финала А</w:t>
            </w:r>
            <w:r>
              <w:rPr>
                <w:rFonts w:ascii="Book Antiqua" w:hAnsi="Book Antiqua"/>
                <w:sz w:val="20"/>
              </w:rPr>
              <w:t>д</w:t>
            </w:r>
            <w:r>
              <w:rPr>
                <w:rFonts w:ascii="Book Antiqua" w:hAnsi="Book Antiqua"/>
                <w:sz w:val="20"/>
              </w:rPr>
              <w:t>миралтейского ра</w:t>
            </w:r>
            <w:r>
              <w:rPr>
                <w:rFonts w:ascii="Book Antiqua" w:hAnsi="Book Antiqua"/>
                <w:sz w:val="20"/>
              </w:rPr>
              <w:t>й</w:t>
            </w:r>
            <w:r>
              <w:rPr>
                <w:rFonts w:ascii="Book Antiqua" w:hAnsi="Book Antiqua"/>
                <w:sz w:val="20"/>
              </w:rPr>
              <w:t>она</w:t>
            </w:r>
          </w:p>
        </w:tc>
      </w:tr>
      <w:tr w:rsidR="00FA4FAB" w:rsidTr="003626CB"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Открытое первенство ДДТ по шахматам среди учащихся, имеющих 1-3 разряды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Февраль- апрель </w:t>
            </w:r>
          </w:p>
        </w:tc>
      </w:tr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5684" w:type="dxa"/>
            <w:tcBorders>
              <w:top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Спортивная стрельба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4-11кл.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Командные школьные соревнования по стрельбе из пневматической винтовки, посвященные Дню защитника Отечества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20-24 февраля — </w:t>
            </w:r>
            <w:r>
              <w:rPr>
                <w:rFonts w:ascii="Book Antiqua" w:hAnsi="Book Antiqua"/>
                <w:sz w:val="20"/>
                <w:lang w:val="en-US"/>
              </w:rPr>
              <w:t>I</w:t>
            </w:r>
            <w:r w:rsidRPr="009751BE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тур</w:t>
            </w:r>
          </w:p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01-05 марта — </w:t>
            </w:r>
            <w:r>
              <w:rPr>
                <w:rFonts w:ascii="Book Antiqua" w:hAnsi="Book Antiqua"/>
                <w:sz w:val="20"/>
                <w:lang w:val="en-US"/>
              </w:rPr>
              <w:t>II</w:t>
            </w:r>
            <w:r w:rsidRPr="009751BE">
              <w:rPr>
                <w:rFonts w:ascii="Book Antiqua" w:hAnsi="Book Antiqua"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тур</w:t>
            </w:r>
          </w:p>
        </w:tc>
      </w:tr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Шашки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1-11 кл.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Районные соревнования по русским шашкам среди школьников Адмиралтейского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Апрель (о дате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ведения будет соо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щено дополнител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но)</w:t>
            </w:r>
          </w:p>
        </w:tc>
      </w:tr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1-11 кл.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Шашечный фестиваль по обратным шашкам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Май </w:t>
            </w:r>
          </w:p>
        </w:tc>
      </w:tr>
      <w:tr w:rsidR="00FA4FAB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b/>
                <w:sz w:val="20"/>
              </w:rPr>
            </w:pPr>
          </w:p>
        </w:tc>
        <w:tc>
          <w:tcPr>
            <w:tcW w:w="5684" w:type="dxa"/>
            <w:tcBorders>
              <w:top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Спортивный туризм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FA4FAB" w:rsidTr="003626CB"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5-7 кл.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Туристские школьные слеты (п. Токсово)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</w:t>
            </w:r>
          </w:p>
        </w:tc>
      </w:tr>
      <w:tr w:rsidR="00FA4FAB" w:rsidTr="003626CB"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5684" w:type="dxa"/>
            <w:tcBorders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(Проводятся для каждой школы индивидуально)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Апрель, май </w:t>
            </w:r>
          </w:p>
        </w:tc>
      </w:tr>
    </w:tbl>
    <w:p w:rsidR="00FA4FAB" w:rsidRDefault="00FA4FAB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</w:pPr>
    </w:p>
    <w:p w:rsidR="00FA4FAB" w:rsidRPr="009751BE" w:rsidRDefault="00682807">
      <w:pPr>
        <w:ind w:firstLine="0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  <w:lang w:val="en-US"/>
        </w:rPr>
        <w:br w:type="page"/>
      </w:r>
      <w:r w:rsidR="009751BE">
        <w:rPr>
          <w:rFonts w:ascii="Book Antiqua" w:hAnsi="Book Antiqua"/>
          <w:b/>
          <w:sz w:val="28"/>
          <w:szCs w:val="28"/>
          <w:u w:val="single"/>
          <w:lang w:val="en-US"/>
        </w:rPr>
        <w:lastRenderedPageBreak/>
        <w:t>VI</w:t>
      </w:r>
      <w:r w:rsidR="009751BE">
        <w:rPr>
          <w:rFonts w:ascii="Book Antiqua" w:hAnsi="Book Antiqua"/>
          <w:b/>
          <w:sz w:val="28"/>
          <w:szCs w:val="28"/>
          <w:u w:val="single"/>
        </w:rPr>
        <w:t xml:space="preserve">. </w:t>
      </w:r>
      <w:r w:rsidR="00B96223">
        <w:rPr>
          <w:rFonts w:ascii="Book Antiqua" w:hAnsi="Book Antiqua"/>
          <w:b/>
          <w:sz w:val="28"/>
          <w:szCs w:val="28"/>
          <w:u w:val="single"/>
        </w:rPr>
        <w:t>Информационно-т</w:t>
      </w:r>
      <w:r w:rsidR="009751BE">
        <w:rPr>
          <w:rFonts w:ascii="Book Antiqua" w:hAnsi="Book Antiqua"/>
          <w:b/>
          <w:sz w:val="28"/>
          <w:szCs w:val="28"/>
          <w:u w:val="single"/>
        </w:rPr>
        <w:t>ехническое направление</w:t>
      </w:r>
    </w:p>
    <w:p w:rsidR="009751BE" w:rsidRDefault="009751BE" w:rsidP="009751BE">
      <w:pPr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Смотры, конкурсы, соревнования</w:t>
      </w:r>
    </w:p>
    <w:tbl>
      <w:tblPr>
        <w:tblW w:w="0" w:type="auto"/>
        <w:tblInd w:w="108" w:type="dxa"/>
        <w:tblLayout w:type="fixed"/>
        <w:tblLook w:val="0000"/>
      </w:tblPr>
      <w:tblGrid>
        <w:gridCol w:w="2396"/>
        <w:gridCol w:w="5542"/>
        <w:gridCol w:w="2442"/>
      </w:tblGrid>
      <w:tr w:rsidR="009751BE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51BE" w:rsidRDefault="009751BE" w:rsidP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Адресат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51BE" w:rsidRDefault="009751BE" w:rsidP="00FA4FAB">
            <w:pPr>
              <w:pStyle w:val="4"/>
              <w:snapToGrid w:val="0"/>
              <w:spacing w:before="0" w:after="0"/>
              <w:ind w:left="0" w:firstLine="0"/>
              <w:jc w:val="center"/>
              <w:rPr>
                <w:rFonts w:ascii="Book Antiqua" w:hAnsi="Book Antiqua"/>
                <w:bCs w:val="0"/>
                <w:sz w:val="20"/>
                <w:szCs w:val="20"/>
              </w:rPr>
            </w:pPr>
            <w:r>
              <w:rPr>
                <w:rFonts w:ascii="Book Antiqua" w:hAnsi="Book Antiqua"/>
                <w:bCs w:val="0"/>
                <w:sz w:val="20"/>
                <w:szCs w:val="20"/>
              </w:rPr>
              <w:t>Мероприятие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1BE" w:rsidRDefault="009751BE" w:rsidP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Сроки проведения</w:t>
            </w:r>
          </w:p>
        </w:tc>
      </w:tr>
      <w:tr w:rsidR="009751BE" w:rsidTr="003626CB"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51BE" w:rsidRPr="009751BE" w:rsidRDefault="009751BE" w:rsidP="00FA4FAB">
            <w:pPr>
              <w:snapToGrid w:val="0"/>
              <w:ind w:firstLine="0"/>
              <w:jc w:val="center"/>
              <w:rPr>
                <w:rFonts w:ascii="Book Antiqua" w:hAnsi="Book Antiqua"/>
                <w:bCs/>
                <w:sz w:val="20"/>
                <w:szCs w:val="28"/>
              </w:rPr>
            </w:pPr>
            <w:r w:rsidRPr="009751BE">
              <w:rPr>
                <w:rFonts w:ascii="Book Antiqua" w:hAnsi="Book Antiqua"/>
                <w:bCs/>
                <w:sz w:val="20"/>
                <w:szCs w:val="28"/>
              </w:rPr>
              <w:t>1-11 класс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51BE" w:rsidRDefault="009751BE" w:rsidP="009751BE">
            <w:pPr>
              <w:pStyle w:val="4"/>
              <w:snapToGrid w:val="0"/>
              <w:spacing w:before="0" w:after="0"/>
              <w:ind w:left="0" w:firstLine="0"/>
              <w:jc w:val="center"/>
              <w:rPr>
                <w:rFonts w:ascii="Book Antiqua" w:hAnsi="Book Antiqua"/>
                <w:b w:val="0"/>
                <w:bCs w:val="0"/>
                <w:sz w:val="20"/>
                <w:szCs w:val="20"/>
              </w:rPr>
            </w:pPr>
            <w:r>
              <w:rPr>
                <w:rFonts w:ascii="Book Antiqua" w:hAnsi="Book Antiqua"/>
                <w:b w:val="0"/>
                <w:bCs w:val="0"/>
                <w:sz w:val="20"/>
                <w:szCs w:val="20"/>
              </w:rPr>
              <w:t>Детский районный кинофестиваль «В кадре!»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1BE" w:rsidRDefault="009751BE" w:rsidP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30 января – 3 февраля</w:t>
            </w:r>
          </w:p>
        </w:tc>
      </w:tr>
    </w:tbl>
    <w:p w:rsidR="00682807" w:rsidRDefault="00682807">
      <w:pPr>
        <w:ind w:firstLine="0"/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FA4FAB" w:rsidRDefault="00FA4FAB">
      <w:pPr>
        <w:ind w:firstLine="0"/>
        <w:jc w:val="center"/>
        <w:rPr>
          <w:rFonts w:ascii="Book Antiqua" w:hAnsi="Book Antiqua"/>
          <w:b/>
          <w:sz w:val="28"/>
          <w:szCs w:val="28"/>
          <w:u w:val="single"/>
        </w:rPr>
      </w:pPr>
      <w:r>
        <w:rPr>
          <w:rFonts w:ascii="Book Antiqua" w:hAnsi="Book Antiqua"/>
          <w:b/>
          <w:sz w:val="28"/>
          <w:szCs w:val="28"/>
          <w:u w:val="single"/>
          <w:lang w:val="en-US"/>
        </w:rPr>
        <w:t>V</w:t>
      </w:r>
      <w:r w:rsidR="009751BE">
        <w:rPr>
          <w:rFonts w:ascii="Book Antiqua" w:hAnsi="Book Antiqua"/>
          <w:b/>
          <w:sz w:val="28"/>
          <w:szCs w:val="28"/>
          <w:u w:val="single"/>
          <w:lang w:val="en-US"/>
        </w:rPr>
        <w:t>I</w:t>
      </w:r>
      <w:r>
        <w:rPr>
          <w:rFonts w:ascii="Book Antiqua" w:hAnsi="Book Antiqua"/>
          <w:b/>
          <w:sz w:val="28"/>
          <w:szCs w:val="28"/>
          <w:u w:val="single"/>
          <w:lang w:val="en-US"/>
        </w:rPr>
        <w:t>I</w:t>
      </w:r>
      <w:r>
        <w:rPr>
          <w:rFonts w:ascii="Book Antiqua" w:hAnsi="Book Antiqua"/>
          <w:b/>
          <w:sz w:val="28"/>
          <w:szCs w:val="28"/>
          <w:u w:val="single"/>
        </w:rPr>
        <w:t>. Культурно-досуговая деятельность</w:t>
      </w:r>
    </w:p>
    <w:p w:rsidR="00FA4FAB" w:rsidRDefault="00FA4FAB">
      <w:pPr>
        <w:ind w:firstLine="709"/>
        <w:jc w:val="center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>Зав. массовым отделом: Елизавета Борисовна Федосеева, 315-35-03</w:t>
      </w:r>
    </w:p>
    <w:p w:rsidR="00FA4FAB" w:rsidRDefault="00FA4FAB">
      <w:pPr>
        <w:ind w:firstLine="709"/>
        <w:jc w:val="center"/>
        <w:rPr>
          <w:rFonts w:ascii="Book Antiqua" w:hAnsi="Book Antiqua"/>
          <w:b/>
          <w:szCs w:val="24"/>
        </w:rPr>
      </w:pPr>
    </w:p>
    <w:p w:rsidR="00FA4FAB" w:rsidRDefault="00FA4FAB">
      <w:pPr>
        <w:snapToGrid w:val="0"/>
        <w:ind w:firstLine="0"/>
      </w:pPr>
      <w:r>
        <w:t>Обучение педагогических кадров</w:t>
      </w:r>
    </w:p>
    <w:tbl>
      <w:tblPr>
        <w:tblW w:w="0" w:type="auto"/>
        <w:tblInd w:w="108" w:type="dxa"/>
        <w:tblLayout w:type="fixed"/>
        <w:tblLook w:val="0000"/>
      </w:tblPr>
      <w:tblGrid>
        <w:gridCol w:w="1785"/>
        <w:gridCol w:w="2505"/>
        <w:gridCol w:w="4140"/>
        <w:gridCol w:w="15"/>
        <w:gridCol w:w="1903"/>
      </w:tblGrid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Формы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Основное содержание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1-4-ых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Творческая мастерская «От игры к знаниям»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Формирование интереса к учению младших школьников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 – а</w:t>
            </w:r>
            <w:r>
              <w:rPr>
                <w:rFonts w:ascii="Book Antiqua" w:hAnsi="Book Antiqua"/>
                <w:sz w:val="20"/>
              </w:rPr>
              <w:t>п</w:t>
            </w:r>
            <w:r>
              <w:rPr>
                <w:rFonts w:ascii="Book Antiqua" w:hAnsi="Book Antiqua"/>
                <w:sz w:val="20"/>
              </w:rPr>
              <w:t>рель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 1-4-ых классов; клас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ные руковод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тели и учащи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ся 4-х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Творческая мастерская «Школа – праздник!»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Организация и проведение праздников в классе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 – Май</w:t>
            </w:r>
          </w:p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раз в месяц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1-4-ых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 «Игровые технологии в образов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нии»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Игра, как средство воспитания личности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Сентябрь-Апрель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1-4-ых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 «Интеллект</w:t>
            </w:r>
            <w:r>
              <w:rPr>
                <w:rFonts w:ascii="Book Antiqua" w:hAnsi="Book Antiqua"/>
                <w:sz w:val="20"/>
              </w:rPr>
              <w:t>у</w:t>
            </w:r>
            <w:r>
              <w:rPr>
                <w:rFonts w:ascii="Book Antiqua" w:hAnsi="Book Antiqua"/>
                <w:sz w:val="20"/>
              </w:rPr>
              <w:t>ально — творческая деятельность в досуг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вой деятельности»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различным вопросам интеллектуал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но-творческой деятельности и организ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ции детских праздников, игровых пр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грамм, турниров, конкурсов, соревнов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ний.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1-4-ых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Семинар «Интеллект</w:t>
            </w:r>
            <w:r>
              <w:rPr>
                <w:rFonts w:ascii="Book Antiqua" w:hAnsi="Book Antiqua"/>
                <w:sz w:val="20"/>
              </w:rPr>
              <w:t>у</w:t>
            </w:r>
            <w:r>
              <w:rPr>
                <w:rFonts w:ascii="Book Antiqua" w:hAnsi="Book Antiqua"/>
                <w:sz w:val="20"/>
              </w:rPr>
              <w:t>альная игра на уроке и во внеурочной деятел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ности»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Игра, как средство воспитания личности и обучения школьников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и 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 1-4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  <w:lang w:val="en-US"/>
              </w:rPr>
              <w:t>XXIII</w:t>
            </w:r>
            <w:r>
              <w:rPr>
                <w:rFonts w:ascii="Book Antiqua" w:hAnsi="Book Antiqua"/>
                <w:sz w:val="20"/>
              </w:rPr>
              <w:t xml:space="preserve"> районная конф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ренция «Развитие д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полнительного образ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вания в районе. Опыт. Проблемы. Находки»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Предъявление результатов обучения в творческих мастерских и семинарах.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Апрель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школ 1-11 классов, п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дагоги ДО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Консультации по ко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курсу «Живое поэтич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 xml:space="preserve">ское слово»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Подбор репертуара, методики занятий при подготовке к конкурсу по теме «Л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тература народов мира».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 1-11-ых классов, п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дагоги ДО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Консультации по фе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 xml:space="preserve">тивалю «В гостях у Мельпомены»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Порядок проведения фестиваля 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 1-11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«Самый классный класс!»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Порядок проведения конкурса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соо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щества 8-10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682807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Интеллектуально — творческий конкурс «Брейн - ринг»</w:t>
            </w:r>
          </w:p>
        </w:tc>
        <w:tc>
          <w:tcPr>
            <w:tcW w:w="4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Порядок проведения конкурса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соо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щества 5 - 11 классов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«Самый клас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ный класс!»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для классных сообществ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Март</w:t>
            </w:r>
          </w:p>
        </w:tc>
      </w:tr>
      <w:tr w:rsidR="003626CB" w:rsidTr="003626CB"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Учителя школ 1-11 классов</w:t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«Живое п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этическое слово»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для школьников</w:t>
            </w:r>
          </w:p>
        </w:tc>
        <w:tc>
          <w:tcPr>
            <w:tcW w:w="1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Классные рук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водители 1-11-ых классов, п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дагоги ОУ и УДО</w:t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Фестиваль «В гостях у Мельпомены»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  <w:szCs w:val="24"/>
              </w:rPr>
            </w:pPr>
            <w:r>
              <w:rPr>
                <w:rFonts w:ascii="Book Antiqua" w:hAnsi="Book Antiqua"/>
                <w:sz w:val="20"/>
              </w:rPr>
              <w:t>Фестиваль для</w:t>
            </w:r>
            <w:r>
              <w:rPr>
                <w:rFonts w:ascii="Book Antiqua" w:hAnsi="Book Antiqua"/>
                <w:sz w:val="20"/>
                <w:szCs w:val="24"/>
              </w:rPr>
              <w:t xml:space="preserve"> театральных коллективов </w:t>
            </w:r>
          </w:p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ОУ и УДО Адмиралтейского района</w:t>
            </w:r>
          </w:p>
        </w:tc>
        <w:tc>
          <w:tcPr>
            <w:tcW w:w="1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  <w:tr w:rsidR="003626CB" w:rsidTr="003626CB">
        <w:tc>
          <w:tcPr>
            <w:tcW w:w="1785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lastRenderedPageBreak/>
              <w:t>Зам. Директора по УВР, клас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ные руковод</w:t>
            </w:r>
            <w:r>
              <w:rPr>
                <w:rFonts w:ascii="Book Antiqua" w:hAnsi="Book Antiqua"/>
                <w:sz w:val="20"/>
              </w:rPr>
              <w:t>и</w:t>
            </w:r>
            <w:r>
              <w:rPr>
                <w:rFonts w:ascii="Book Antiqua" w:hAnsi="Book Antiqua"/>
                <w:sz w:val="20"/>
              </w:rPr>
              <w:t>тели 8-10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29440E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Интеллектуально—</w:t>
            </w:r>
            <w:r w:rsidR="003626CB">
              <w:rPr>
                <w:rFonts w:ascii="Book Antiqua" w:hAnsi="Book Antiqua"/>
                <w:sz w:val="20"/>
              </w:rPr>
              <w:t>творческий конкурс «Брейн - ринг»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для сборных команд от ОУ</w:t>
            </w:r>
          </w:p>
        </w:tc>
        <w:tc>
          <w:tcPr>
            <w:tcW w:w="1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уче</w:t>
            </w:r>
            <w:r>
              <w:rPr>
                <w:rFonts w:ascii="Book Antiqua" w:hAnsi="Book Antiqua"/>
                <w:sz w:val="20"/>
              </w:rPr>
              <w:t>б</w:t>
            </w:r>
            <w:r>
              <w:rPr>
                <w:rFonts w:ascii="Book Antiqua" w:hAnsi="Book Antiqua"/>
                <w:sz w:val="20"/>
              </w:rPr>
              <w:t>ного года</w:t>
            </w:r>
          </w:p>
        </w:tc>
      </w:tr>
    </w:tbl>
    <w:p w:rsidR="00FA4FAB" w:rsidRDefault="00FA4FAB">
      <w:pPr>
        <w:snapToGrid w:val="0"/>
        <w:ind w:firstLine="0"/>
      </w:pPr>
    </w:p>
    <w:p w:rsidR="00FA4FAB" w:rsidRDefault="00FA4FAB">
      <w:pPr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Календарь массовых дел</w:t>
      </w:r>
    </w:p>
    <w:p w:rsidR="00FA4FAB" w:rsidRDefault="00FA4FAB">
      <w:pPr>
        <w:ind w:firstLine="0"/>
        <w:jc w:val="center"/>
        <w:rPr>
          <w:rFonts w:ascii="Book Antiqua" w:hAnsi="Book Antiqua"/>
          <w:b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58"/>
        <w:gridCol w:w="5046"/>
        <w:gridCol w:w="1964"/>
        <w:gridCol w:w="1539"/>
      </w:tblGrid>
      <w:tr w:rsidR="003626CB" w:rsidTr="003626CB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Название мероприятия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Место </w:t>
            </w:r>
          </w:p>
          <w:p w:rsidR="003626CB" w:rsidRDefault="003626CB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проведения</w:t>
            </w:r>
          </w:p>
        </w:tc>
      </w:tr>
      <w:tr w:rsidR="003626CB" w:rsidTr="003626CB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3626CB" w:rsidRDefault="003626CB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1-7 классов</w:t>
            </w:r>
          </w:p>
          <w:p w:rsidR="003626CB" w:rsidRDefault="003626CB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«Ярмарка творчества» (Презентация работы де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ских творческих  объединений Дворца)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  <w:tr w:rsidR="003626CB" w:rsidTr="003626CB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1-4 классы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Неделя детской книги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Март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  <w:tr w:rsidR="003626CB" w:rsidTr="003626CB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1 -4 классы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Новогодние праздники и дискотеки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Декабрь – январь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  <w:tr w:rsidR="003626CB" w:rsidTr="003626CB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1-11 класс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Районный конкурс чтецов «Живое поэтическое слово»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 - Январь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87 зал ДДЮТ</w:t>
            </w:r>
          </w:p>
        </w:tc>
      </w:tr>
      <w:tr w:rsidR="003626CB" w:rsidTr="003626CB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1-11 классы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Фестиваль школьных театральных коллективов «В гостях у Мельпомены»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Февраль-Апрель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  <w:tr w:rsidR="003626CB" w:rsidTr="003626CB">
        <w:tc>
          <w:tcPr>
            <w:tcW w:w="1758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8-10 классы</w:t>
            </w:r>
          </w:p>
        </w:tc>
        <w:tc>
          <w:tcPr>
            <w:tcW w:w="5046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Интеллектуально — творческий конкурс</w:t>
            </w:r>
          </w:p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«Брейн - ринг»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Апрель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</w:tbl>
    <w:p w:rsidR="00FA4FAB" w:rsidRDefault="00FA4FAB">
      <w:pPr>
        <w:ind w:firstLine="0"/>
        <w:jc w:val="center"/>
      </w:pPr>
    </w:p>
    <w:p w:rsidR="00FA4FAB" w:rsidRDefault="00FA4FAB">
      <w:pPr>
        <w:ind w:firstLine="0"/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Начальная школа</w:t>
      </w: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5580"/>
        <w:gridCol w:w="1980"/>
        <w:gridCol w:w="1539"/>
      </w:tblGrid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Название мероприятия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Место </w:t>
            </w:r>
          </w:p>
          <w:p w:rsidR="003626CB" w:rsidRDefault="003626CB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проведения</w:t>
            </w:r>
          </w:p>
        </w:tc>
      </w:tr>
      <w:tr w:rsidR="003626CB" w:rsidTr="003626CB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Начальная школа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Годовой круг праздников: 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>Посвящение в первоклассники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 xml:space="preserve"> «Золотая Осень»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>«Мамочка, любимая моя!»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>«Родина моя!»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>«Слава Армии Родной!»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 xml:space="preserve"> «Девочки - красавицы»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 xml:space="preserve"> Праздники новогодней елки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>«В дружбе с книгой»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 xml:space="preserve"> «Все о космосе»</w:t>
            </w:r>
          </w:p>
          <w:p w:rsidR="003626CB" w:rsidRP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>«Прощай, 1 класс!»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 w:rsidRPr="003626CB">
              <w:rPr>
                <w:rFonts w:ascii="Book Antiqua" w:hAnsi="Book Antiqua"/>
                <w:sz w:val="20"/>
              </w:rPr>
              <w:t>«Прощай, начальная школа</w:t>
            </w:r>
            <w:r>
              <w:rPr>
                <w:rFonts w:ascii="Book Antiqua" w:hAnsi="Book Antiqua"/>
                <w:sz w:val="20"/>
              </w:rPr>
              <w:t>!»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ДДЮТ «У </w:t>
            </w:r>
            <w:r w:rsidR="00E434AD">
              <w:rPr>
                <w:rFonts w:ascii="Book Antiqua" w:hAnsi="Book Antiqua"/>
                <w:sz w:val="20"/>
              </w:rPr>
              <w:t>Вознесенск</w:t>
            </w:r>
            <w:r w:rsidR="00E434AD">
              <w:rPr>
                <w:rFonts w:ascii="Book Antiqua" w:hAnsi="Book Antiqua"/>
                <w:sz w:val="20"/>
              </w:rPr>
              <w:t>о</w:t>
            </w:r>
            <w:r w:rsidR="00E434AD">
              <w:rPr>
                <w:rFonts w:ascii="Book Antiqua" w:hAnsi="Book Antiqua"/>
                <w:sz w:val="20"/>
              </w:rPr>
              <w:t>го</w:t>
            </w:r>
            <w:r>
              <w:rPr>
                <w:rFonts w:ascii="Book Antiqua" w:hAnsi="Book Antiqua"/>
                <w:sz w:val="20"/>
              </w:rPr>
              <w:t xml:space="preserve"> моста»</w:t>
            </w:r>
          </w:p>
        </w:tc>
      </w:tr>
      <w:tr w:rsidR="003626CB" w:rsidTr="003626CB">
        <w:trPr>
          <w:trHeight w:val="1355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pStyle w:val="2"/>
              <w:snapToGrid w:val="0"/>
              <w:spacing w:before="0" w:after="0"/>
              <w:ind w:left="0" w:firstLine="0"/>
              <w:jc w:val="left"/>
              <w:rPr>
                <w:rFonts w:ascii="Book Antiqua" w:hAnsi="Book Antiqua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Book Antiqua" w:hAnsi="Book Antiqua" w:cs="Times New Roman"/>
                <w:b w:val="0"/>
                <w:bCs w:val="0"/>
                <w:i w:val="0"/>
                <w:iCs w:val="0"/>
                <w:sz w:val="20"/>
                <w:szCs w:val="20"/>
              </w:rPr>
              <w:t>Игровые программы: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«Адмиралтейский кораблик»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«Веселый ребусник»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«Пряники русские»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«Азбука ребусов»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«Базар загадок»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 мире головоломок»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«Путешествие в страну Умеек и Знаек»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«Много с буквами хлопот»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«Слова играют в прятки»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«Как хорошо уметь читать»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«Праздник числа»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«Веселая математика»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«Экологический букварь»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«Кто — кто в теремочке живет?»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«Наши пернатые друзья»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Познавательное путешествие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«Остров сокровищ»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«Дружные ребята»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«Меткий выстрел»</w:t>
            </w:r>
          </w:p>
          <w:p w:rsidR="003626CB" w:rsidRDefault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«Ура! У нас каникулы!»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 «У Вознесенск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моста»</w:t>
            </w:r>
          </w:p>
        </w:tc>
      </w:tr>
      <w:tr w:rsidR="003626CB" w:rsidTr="003626CB">
        <w:trPr>
          <w:trHeight w:val="287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Игровые литературные программы: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«Сказки бабушки Арины»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«Мимо острова Буяна»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«Приглашение в сказку»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«Чукоккала»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«Веселый зоосад» (С. Я. Маршак)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«Галерея портретов» (С. Я. Маршак и др.)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«Страна веселого детства» (А. Л. Барто)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«Тропинки и полянки Виталия Бианки»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«Книжное дерево» (сказки народов мира)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«Детские поэты и писатели – наши земляки»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 мире сказок»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«На крыльях сказки по родной стране»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«Мы с приятелем» (С. В. Михалков)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«Три «Н» (Н. Н. Носов)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«Веселый урок» (стихи детских поэтов)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«Остров сокровищ»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течение года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 «У Вознесенск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моста»</w:t>
            </w:r>
          </w:p>
        </w:tc>
      </w:tr>
      <w:tr w:rsidR="003626CB" w:rsidTr="003626CB">
        <w:trPr>
          <w:trHeight w:val="2871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558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Длительные досуговые программы: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«Хоровод друзей»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«Наш Адмиралтейский район»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«Вперед, смекалистые!»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«Страна Читалия»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«Литературная планета»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«Время читать»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«Наш д</w:t>
            </w:r>
            <w:r w:rsidR="00A35EDE"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ужный класс»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«Мы — маленькие граждане большой страны»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«Ежели вы вежливы»</w:t>
            </w:r>
          </w:p>
          <w:p w:rsidR="003626CB" w:rsidRDefault="003626CB" w:rsidP="003626CB">
            <w:pPr>
              <w:widowControl/>
              <w:numPr>
                <w:ilvl w:val="0"/>
                <w:numId w:val="12"/>
              </w:numPr>
              <w:tabs>
                <w:tab w:val="left" w:pos="252"/>
              </w:tabs>
              <w:overflowPunct/>
              <w:autoSpaceDE/>
              <w:jc w:val="left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«Нас объединяет праздник»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2 класс</w:t>
            </w:r>
            <w:r w:rsidR="004658D0">
              <w:rPr>
                <w:rFonts w:ascii="Book Antiqua" w:hAnsi="Book Antiqua"/>
                <w:sz w:val="20"/>
              </w:rPr>
              <w:t>,</w:t>
            </w:r>
            <w:r>
              <w:rPr>
                <w:rFonts w:ascii="Book Antiqua" w:hAnsi="Book Antiqua"/>
                <w:sz w:val="20"/>
              </w:rPr>
              <w:t xml:space="preserve"> р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дители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Конкурс «Умная семейка»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Октябрь-декабрь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 w:rsidP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ДДЮТ и ОУ района 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4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Турнир по логическим играм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 - ноябрь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Турнир «Ума палата»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 - март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2 классы</w:t>
            </w:r>
            <w:r w:rsidR="004658D0">
              <w:rPr>
                <w:rFonts w:ascii="Book Antiqua" w:hAnsi="Book Antiqua"/>
                <w:sz w:val="20"/>
              </w:rPr>
              <w:t>,</w:t>
            </w:r>
            <w:r>
              <w:rPr>
                <w:rFonts w:ascii="Book Antiqua" w:hAnsi="Book Antiqua"/>
                <w:sz w:val="20"/>
              </w:rPr>
              <w:t xml:space="preserve"> родители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Праздник «Да здравствует игра!»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Январь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ДДЮТ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— 4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Акция «Моя любимая книга»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E434AD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 - Март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ОУ района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4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  <w:lang w:val="en-US"/>
              </w:rPr>
              <w:t>X</w:t>
            </w:r>
            <w:r>
              <w:rPr>
                <w:rFonts w:ascii="Book Antiqua" w:hAnsi="Book Antiqua"/>
                <w:sz w:val="20"/>
              </w:rPr>
              <w:t xml:space="preserve"> районная олимпиада по интеллектуальным играм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 – зао</w:t>
            </w:r>
            <w:r>
              <w:rPr>
                <w:rFonts w:ascii="Book Antiqua" w:hAnsi="Book Antiqua"/>
                <w:sz w:val="20"/>
              </w:rPr>
              <w:t>ч</w:t>
            </w:r>
            <w:r>
              <w:rPr>
                <w:rFonts w:ascii="Book Antiqua" w:hAnsi="Book Antiqua"/>
                <w:sz w:val="20"/>
              </w:rPr>
              <w:t>ный тур, март – очный тур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ОУ района,</w:t>
            </w:r>
          </w:p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ДДЮТ </w:t>
            </w:r>
          </w:p>
        </w:tc>
      </w:tr>
    </w:tbl>
    <w:p w:rsidR="00FA4FAB" w:rsidRDefault="00FA4FAB">
      <w:pPr>
        <w:jc w:val="center"/>
      </w:pPr>
    </w:p>
    <w:p w:rsidR="00FA4FAB" w:rsidRDefault="00FA4FAB">
      <w:pPr>
        <w:jc w:val="center"/>
        <w:rPr>
          <w:rFonts w:ascii="Book Antiqua" w:hAnsi="Book Antiqua"/>
          <w:b/>
          <w:szCs w:val="24"/>
        </w:rPr>
      </w:pPr>
      <w:r>
        <w:rPr>
          <w:rFonts w:ascii="Book Antiqua" w:hAnsi="Book Antiqua"/>
          <w:b/>
          <w:szCs w:val="24"/>
        </w:rPr>
        <w:t>Средняя школа</w:t>
      </w:r>
    </w:p>
    <w:tbl>
      <w:tblPr>
        <w:tblW w:w="0" w:type="auto"/>
        <w:tblInd w:w="108" w:type="dxa"/>
        <w:tblLayout w:type="fixed"/>
        <w:tblLook w:val="0000"/>
      </w:tblPr>
      <w:tblGrid>
        <w:gridCol w:w="1418"/>
        <w:gridCol w:w="5580"/>
        <w:gridCol w:w="1980"/>
        <w:gridCol w:w="1655"/>
      </w:tblGrid>
      <w:tr w:rsidR="00FA4FAB" w:rsidTr="003626CB">
        <w:tc>
          <w:tcPr>
            <w:tcW w:w="10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I. ПРАЗДНИКИ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5-8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Серия фольклорный праздников «Народный кале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дарь» - «Осень в русской деревне»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Октябрь-Ноябрь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87 зал ДДЮТ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7-8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Праздник «Россия – Родина моя!» (День народного единства)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4 ноября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87 зал ДДЮТ</w:t>
            </w:r>
          </w:p>
        </w:tc>
      </w:tr>
      <w:tr w:rsidR="004658D0" w:rsidTr="00DE0564">
        <w:trPr>
          <w:trHeight w:val="76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4658D0" w:rsidRDefault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4658D0" w:rsidRDefault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5-8 классы</w:t>
            </w:r>
          </w:p>
          <w:p w:rsidR="004658D0" w:rsidRDefault="004658D0" w:rsidP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5-8 класс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</w:tcBorders>
          </w:tcPr>
          <w:p w:rsidR="004658D0" w:rsidRDefault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Серия фольклорных праздников:</w:t>
            </w:r>
          </w:p>
          <w:p w:rsidR="004658D0" w:rsidRDefault="004658D0">
            <w:pPr>
              <w:widowControl/>
              <w:numPr>
                <w:ilvl w:val="0"/>
                <w:numId w:val="16"/>
              </w:numPr>
              <w:tabs>
                <w:tab w:val="left" w:pos="252"/>
              </w:tabs>
              <w:overflowPunct/>
              <w:autoSpaceDE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«Зима в русской деревне»</w:t>
            </w:r>
          </w:p>
          <w:p w:rsidR="004658D0" w:rsidRDefault="004658D0" w:rsidP="008F6A2A">
            <w:pPr>
              <w:numPr>
                <w:ilvl w:val="0"/>
                <w:numId w:val="16"/>
              </w:numPr>
              <w:tabs>
                <w:tab w:val="left" w:pos="252"/>
              </w:tabs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 «Весна в русской деревне»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</w:tcBorders>
          </w:tcPr>
          <w:p w:rsidR="004658D0" w:rsidRDefault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4658D0" w:rsidRDefault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Январь – февраль</w:t>
            </w:r>
          </w:p>
          <w:p w:rsidR="004658D0" w:rsidRDefault="004658D0" w:rsidP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Март- А</w:t>
            </w:r>
            <w:r>
              <w:rPr>
                <w:rFonts w:ascii="Book Antiqua" w:hAnsi="Book Antiqua"/>
                <w:sz w:val="20"/>
              </w:rPr>
              <w:t>п</w:t>
            </w:r>
            <w:r>
              <w:rPr>
                <w:rFonts w:ascii="Book Antiqua" w:hAnsi="Book Antiqua"/>
                <w:sz w:val="20"/>
              </w:rPr>
              <w:t>рель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58D0" w:rsidRDefault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  <w:p w:rsidR="004658D0" w:rsidRDefault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87 зал ДДЮТ</w:t>
            </w:r>
          </w:p>
          <w:p w:rsidR="004658D0" w:rsidRDefault="004658D0" w:rsidP="004658D0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5-11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Праздник окончание учебного года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Май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87 зал ДДЮТ</w:t>
            </w:r>
          </w:p>
        </w:tc>
      </w:tr>
      <w:tr w:rsidR="003626CB" w:rsidTr="003626CB">
        <w:tc>
          <w:tcPr>
            <w:tcW w:w="10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 w:rsidP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b/>
                <w:sz w:val="20"/>
              </w:rPr>
              <w:t>II. ИГРОВЫЕ ПРОГРАММЫ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7-8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bCs/>
                <w:sz w:val="20"/>
              </w:rPr>
              <w:t>Конкурсно-игровая программа ко Дню матери</w:t>
            </w:r>
            <w:r>
              <w:rPr>
                <w:rFonts w:ascii="Book Antiqua" w:hAnsi="Book Antiqua"/>
                <w:b/>
                <w:bCs/>
                <w:sz w:val="20"/>
              </w:rPr>
              <w:t xml:space="preserve"> </w:t>
            </w:r>
            <w:r>
              <w:rPr>
                <w:rFonts w:ascii="Book Antiqua" w:hAnsi="Book Antiqua"/>
                <w:sz w:val="20"/>
              </w:rPr>
              <w:t>«На это имя не ложатся тени»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Ноябрь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87 зал ДДЮТ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6-8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pStyle w:val="3"/>
              <w:tabs>
                <w:tab w:val="clear" w:pos="0"/>
              </w:tabs>
              <w:snapToGrid w:val="0"/>
              <w:spacing w:before="0" w:after="0"/>
              <w:ind w:left="0" w:firstLine="0"/>
              <w:rPr>
                <w:rFonts w:ascii="Book Antiqua" w:hAnsi="Book Antiqua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Book Antiqua" w:hAnsi="Book Antiqua" w:cs="Times New Roman"/>
                <w:b w:val="0"/>
                <w:bCs w:val="0"/>
                <w:sz w:val="20"/>
                <w:szCs w:val="20"/>
              </w:rPr>
              <w:t>Конкурсно-игровая программа ко Дню защитника От</w:t>
            </w:r>
            <w:r>
              <w:rPr>
                <w:rFonts w:ascii="Book Antiqua" w:hAnsi="Book Antiqua" w:cs="Times New Roman"/>
                <w:b w:val="0"/>
                <w:bCs w:val="0"/>
                <w:sz w:val="20"/>
                <w:szCs w:val="20"/>
              </w:rPr>
              <w:t>е</w:t>
            </w:r>
            <w:r>
              <w:rPr>
                <w:rFonts w:ascii="Book Antiqua" w:hAnsi="Book Antiqua" w:cs="Times New Roman"/>
                <w:b w:val="0"/>
                <w:bCs w:val="0"/>
                <w:sz w:val="20"/>
                <w:szCs w:val="20"/>
              </w:rPr>
              <w:t>чества «Один день из жизни солдата»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Февраль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87 зал ДДЮТ</w:t>
            </w:r>
          </w:p>
        </w:tc>
      </w:tr>
      <w:tr w:rsidR="003626CB" w:rsidTr="003626CB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8-11 классы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pStyle w:val="3"/>
              <w:tabs>
                <w:tab w:val="clear" w:pos="0"/>
              </w:tabs>
              <w:snapToGrid w:val="0"/>
              <w:spacing w:before="0" w:after="0"/>
              <w:ind w:left="0" w:firstLine="0"/>
              <w:rPr>
                <w:rFonts w:ascii="Book Antiqua" w:hAnsi="Book Antiqua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Book Antiqua" w:hAnsi="Book Antiqua" w:cs="Times New Roman"/>
                <w:b w:val="0"/>
                <w:bCs w:val="0"/>
                <w:sz w:val="20"/>
                <w:szCs w:val="20"/>
              </w:rPr>
              <w:t>Интеллектуально — познавательная программа «Фильм! Фильм! Фильм!»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течении учебн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го года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 w:rsidP="00013B36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87 зал ДДЮТ</w:t>
            </w:r>
          </w:p>
        </w:tc>
      </w:tr>
    </w:tbl>
    <w:p w:rsidR="004658D0" w:rsidRDefault="004658D0">
      <w:pPr>
        <w:ind w:firstLine="0"/>
        <w:jc w:val="center"/>
        <w:rPr>
          <w:rFonts w:ascii="Book Antiqua" w:hAnsi="Book Antiqua"/>
          <w:b/>
          <w:szCs w:val="24"/>
        </w:rPr>
      </w:pPr>
    </w:p>
    <w:p w:rsidR="00FA4FAB" w:rsidRPr="003626CB" w:rsidRDefault="00FA4FAB">
      <w:pPr>
        <w:ind w:firstLine="0"/>
        <w:jc w:val="center"/>
        <w:rPr>
          <w:rFonts w:ascii="Book Antiqua" w:hAnsi="Book Antiqua"/>
          <w:b/>
          <w:szCs w:val="24"/>
        </w:rPr>
      </w:pPr>
      <w:r w:rsidRPr="003626CB">
        <w:rPr>
          <w:rFonts w:ascii="Book Antiqua" w:hAnsi="Book Antiqua"/>
          <w:b/>
          <w:szCs w:val="24"/>
        </w:rPr>
        <w:lastRenderedPageBreak/>
        <w:t>V</w:t>
      </w:r>
      <w:r w:rsidR="009751BE" w:rsidRPr="0029440E">
        <w:rPr>
          <w:rFonts w:ascii="Book Antiqua" w:hAnsi="Book Antiqua"/>
          <w:b/>
          <w:szCs w:val="24"/>
          <w:lang w:val="en-US"/>
        </w:rPr>
        <w:t>I</w:t>
      </w:r>
      <w:r w:rsidRPr="003626CB">
        <w:rPr>
          <w:rFonts w:ascii="Book Antiqua" w:hAnsi="Book Antiqua"/>
          <w:b/>
          <w:szCs w:val="24"/>
        </w:rPr>
        <w:t>I</w:t>
      </w:r>
      <w:r w:rsidRPr="003626CB">
        <w:rPr>
          <w:rFonts w:ascii="Book Antiqua" w:hAnsi="Book Antiqua"/>
          <w:b/>
          <w:szCs w:val="24"/>
          <w:lang w:val="en-US"/>
        </w:rPr>
        <w:t>I</w:t>
      </w:r>
      <w:r w:rsidRPr="003626CB">
        <w:rPr>
          <w:rFonts w:ascii="Book Antiqua" w:hAnsi="Book Antiqua"/>
          <w:b/>
          <w:szCs w:val="24"/>
        </w:rPr>
        <w:t>. Образовательные программы</w:t>
      </w:r>
    </w:p>
    <w:p w:rsidR="00FA4FAB" w:rsidRDefault="00FA4FAB">
      <w:pPr>
        <w:ind w:firstLine="0"/>
        <w:jc w:val="center"/>
        <w:rPr>
          <w:rFonts w:ascii="Book Antiqua" w:hAnsi="Book Antiqua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33"/>
        <w:gridCol w:w="3060"/>
        <w:gridCol w:w="4140"/>
        <w:gridCol w:w="2057"/>
      </w:tblGrid>
      <w:tr w:rsidR="003626CB" w:rsidTr="003626CB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Адресат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Название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Краткое содержание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Сроки проведения</w:t>
            </w:r>
          </w:p>
        </w:tc>
      </w:tr>
      <w:tr w:rsidR="003626CB" w:rsidTr="003626CB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1-2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 xml:space="preserve">сов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Цикл занятий по ПДД в ко</w:t>
            </w:r>
            <w:r>
              <w:rPr>
                <w:rFonts w:ascii="Book Antiqua" w:hAnsi="Book Antiqua"/>
                <w:sz w:val="20"/>
              </w:rPr>
              <w:t>м</w:t>
            </w:r>
            <w:r>
              <w:rPr>
                <w:rFonts w:ascii="Book Antiqua" w:hAnsi="Book Antiqua"/>
                <w:sz w:val="20"/>
              </w:rPr>
              <w:t>пьютерном классе «Азбука пешехода» (6 занятий, 1 раз в месяц)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Знакомство с правилами дорожного движения с использованием компьюте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ных программ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заявкам школ</w:t>
            </w:r>
          </w:p>
        </w:tc>
      </w:tr>
      <w:tr w:rsidR="003626CB" w:rsidTr="003626CB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1-2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Образовательная программа “Друзья Светофора” (8 зан</w:t>
            </w:r>
            <w:r>
              <w:rPr>
                <w:rFonts w:ascii="Book Antiqua" w:hAnsi="Book Antiqua"/>
                <w:sz w:val="20"/>
              </w:rPr>
              <w:t>я</w:t>
            </w:r>
            <w:r>
              <w:rPr>
                <w:rFonts w:ascii="Book Antiqua" w:hAnsi="Book Antiqua"/>
                <w:sz w:val="20"/>
              </w:rPr>
              <w:t>тий по 2 учебных часа в нед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лю)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Обучение детей основам безопасного поведения на дороге.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графику</w:t>
            </w:r>
          </w:p>
        </w:tc>
      </w:tr>
      <w:tr w:rsidR="003626CB" w:rsidTr="003626CB"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школ (10-11 классы)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«Юность вожатого» (72ч):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widowControl/>
              <w:overflowPunct/>
              <w:autoSpaceDE/>
              <w:snapToGrid w:val="0"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Обучение навыкам  вожатского масте</w:t>
            </w:r>
            <w:r>
              <w:rPr>
                <w:rFonts w:ascii="Book Antiqua" w:hAnsi="Book Antiqua"/>
                <w:sz w:val="20"/>
              </w:rPr>
              <w:t>р</w:t>
            </w:r>
            <w:r>
              <w:rPr>
                <w:rFonts w:ascii="Book Antiqua" w:hAnsi="Book Antiqua"/>
                <w:sz w:val="20"/>
              </w:rPr>
              <w:t>ства и умению организовать детский временный коллектив в ДОЛ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заявкам школ</w:t>
            </w:r>
          </w:p>
        </w:tc>
      </w:tr>
      <w:tr w:rsidR="003626CB" w:rsidTr="003626CB">
        <w:trPr>
          <w:trHeight w:val="19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Учащиеся </w:t>
            </w:r>
          </w:p>
          <w:p w:rsidR="003626CB" w:rsidRDefault="003626CB">
            <w:pPr>
              <w:widowControl/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1-5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“Город мастеров” </w:t>
            </w:r>
          </w:p>
          <w:p w:rsidR="003626CB" w:rsidRDefault="003626CB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(9 или 18  занятий в год)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Обучение детей основам ИЗО и декор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тивно-прикладного творчества</w:t>
            </w:r>
          </w:p>
          <w:p w:rsidR="003626CB" w:rsidRDefault="003626CB">
            <w:pPr>
              <w:widowControl/>
              <w:overflowPunct/>
              <w:autoSpaceDE/>
              <w:ind w:firstLine="0"/>
              <w:textAlignment w:val="auto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(народная вышивка, скульптура, лоску</w:t>
            </w:r>
            <w:r>
              <w:rPr>
                <w:rFonts w:ascii="Book Antiqua" w:hAnsi="Book Antiqua"/>
                <w:sz w:val="20"/>
              </w:rPr>
              <w:t>т</w:t>
            </w:r>
            <w:r>
              <w:rPr>
                <w:rFonts w:ascii="Book Antiqua" w:hAnsi="Book Antiqua"/>
                <w:sz w:val="20"/>
              </w:rPr>
              <w:t>ное шитье, народное творчество, ИЗО,  мягкая игрушка)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Каждый понедел</w:t>
            </w:r>
            <w:r>
              <w:rPr>
                <w:rFonts w:ascii="Book Antiqua" w:hAnsi="Book Antiqua"/>
                <w:sz w:val="20"/>
              </w:rPr>
              <w:t>ь</w:t>
            </w:r>
            <w:r>
              <w:rPr>
                <w:rFonts w:ascii="Book Antiqua" w:hAnsi="Book Antiqua"/>
                <w:sz w:val="20"/>
              </w:rPr>
              <w:t>ник или вторник:</w:t>
            </w:r>
          </w:p>
          <w:p w:rsidR="003626CB" w:rsidRDefault="003626CB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11.00 </w:t>
            </w:r>
          </w:p>
          <w:p w:rsidR="003626CB" w:rsidRDefault="003626CB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(по договоренн</w:t>
            </w:r>
            <w:r>
              <w:rPr>
                <w:rFonts w:ascii="Book Antiqua" w:hAnsi="Book Antiqua"/>
                <w:sz w:val="20"/>
              </w:rPr>
              <w:t>о</w:t>
            </w:r>
            <w:r>
              <w:rPr>
                <w:rFonts w:ascii="Book Antiqua" w:hAnsi="Book Antiqua"/>
                <w:sz w:val="20"/>
              </w:rPr>
              <w:t>сти с ОУ)</w:t>
            </w:r>
          </w:p>
          <w:p w:rsidR="003626CB" w:rsidRDefault="003626CB">
            <w:pPr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</w:tr>
      <w:tr w:rsidR="003626CB" w:rsidTr="003626CB">
        <w:trPr>
          <w:trHeight w:val="198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1-4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«Мир прекрасного» (72 часа)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Обучение детей основам ИЗО и декор</w:t>
            </w:r>
            <w:r>
              <w:rPr>
                <w:rFonts w:ascii="Book Antiqua" w:hAnsi="Book Antiqua"/>
                <w:sz w:val="20"/>
              </w:rPr>
              <w:t>а</w:t>
            </w:r>
            <w:r>
              <w:rPr>
                <w:rFonts w:ascii="Book Antiqua" w:hAnsi="Book Antiqua"/>
                <w:sz w:val="20"/>
              </w:rPr>
              <w:t>тивно-прикладного творчества</w:t>
            </w:r>
          </w:p>
          <w:p w:rsidR="003626CB" w:rsidRDefault="003626CB">
            <w:pPr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 графика, живопись, роспись по ткани – батик, керамика, история Эрмитажа)</w:t>
            </w:r>
          </w:p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графику</w:t>
            </w:r>
          </w:p>
        </w:tc>
      </w:tr>
      <w:tr w:rsidR="003626CB" w:rsidTr="003626CB">
        <w:trPr>
          <w:trHeight w:val="1981"/>
        </w:trPr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5-7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Образовательная программа «Мир Насекомых» (8 занятий по 2 учебных часа в месяц)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Познавательные тематические встречи направленные на развитие бережного отношения к миру насекомых и обуч</w:t>
            </w:r>
            <w:r>
              <w:rPr>
                <w:rFonts w:ascii="Book Antiqua" w:hAnsi="Book Antiqua"/>
                <w:sz w:val="20"/>
              </w:rPr>
              <w:t>е</w:t>
            </w:r>
            <w:r>
              <w:rPr>
                <w:rFonts w:ascii="Book Antiqua" w:hAnsi="Book Antiqua"/>
                <w:sz w:val="20"/>
              </w:rPr>
              <w:t>ние созданию энтомологических ко</w:t>
            </w:r>
            <w:r>
              <w:rPr>
                <w:rFonts w:ascii="Book Antiqua" w:hAnsi="Book Antiqua"/>
                <w:sz w:val="20"/>
              </w:rPr>
              <w:t>л</w:t>
            </w:r>
            <w:r>
              <w:rPr>
                <w:rFonts w:ascii="Book Antiqua" w:hAnsi="Book Antiqua"/>
                <w:sz w:val="20"/>
              </w:rPr>
              <w:t>лекций.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Сентябрь-апрель</w:t>
            </w:r>
          </w:p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1 раз в месяц</w:t>
            </w:r>
          </w:p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по договоренности</w:t>
            </w:r>
          </w:p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вторник, пятница.</w:t>
            </w:r>
          </w:p>
        </w:tc>
      </w:tr>
      <w:tr w:rsidR="003626CB" w:rsidTr="003626CB">
        <w:trPr>
          <w:trHeight w:val="1981"/>
        </w:trPr>
        <w:tc>
          <w:tcPr>
            <w:tcW w:w="1233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Учащиеся 2-4 кла</w:t>
            </w:r>
            <w:r>
              <w:rPr>
                <w:rFonts w:ascii="Book Antiqua" w:hAnsi="Book Antiqua"/>
                <w:sz w:val="20"/>
              </w:rPr>
              <w:t>с</w:t>
            </w:r>
            <w:r>
              <w:rPr>
                <w:rFonts w:ascii="Book Antiqua" w:hAnsi="Book Antiqua"/>
                <w:sz w:val="20"/>
              </w:rPr>
              <w:t>сов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Образовательная программа «Путешествие вокруг света»</w:t>
            </w:r>
          </w:p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(8 занятий по 2 учебных часа в месяц)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</w:tcPr>
          <w:p w:rsidR="003626CB" w:rsidRDefault="003626CB">
            <w:pPr>
              <w:snapToGrid w:val="0"/>
              <w:ind w:right="175"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В ходе экскурсии учащиеся знакомятся с коллекцией комнатных растений и коллекцией живого уголка. Получе</w:t>
            </w:r>
            <w:r>
              <w:rPr>
                <w:rFonts w:ascii="Book Antiqua" w:hAnsi="Book Antiqua"/>
                <w:sz w:val="20"/>
              </w:rPr>
              <w:t>н</w:t>
            </w:r>
            <w:r>
              <w:rPr>
                <w:rFonts w:ascii="Book Antiqua" w:hAnsi="Book Antiqua"/>
                <w:sz w:val="20"/>
              </w:rPr>
              <w:t>ные знания проверяются посредством заданий с использованием интера</w:t>
            </w:r>
            <w:r>
              <w:rPr>
                <w:rFonts w:ascii="Book Antiqua" w:hAnsi="Book Antiqua"/>
                <w:sz w:val="20"/>
              </w:rPr>
              <w:t>к</w:t>
            </w:r>
            <w:r>
              <w:rPr>
                <w:rFonts w:ascii="Book Antiqua" w:hAnsi="Book Antiqua"/>
                <w:sz w:val="20"/>
              </w:rPr>
              <w:t>тивной доски.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Октябрь- май</w:t>
            </w:r>
          </w:p>
          <w:p w:rsidR="003626CB" w:rsidRDefault="003626CB">
            <w:pPr>
              <w:snapToGrid w:val="0"/>
              <w:ind w:firstLine="0"/>
              <w:jc w:val="left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дни занятий по договоренности с ОУ</w:t>
            </w:r>
          </w:p>
        </w:tc>
      </w:tr>
    </w:tbl>
    <w:p w:rsidR="00FA4FAB" w:rsidRDefault="00FA4FAB">
      <w:pPr>
        <w:pageBreakBefore/>
        <w:tabs>
          <w:tab w:val="left" w:pos="0"/>
          <w:tab w:val="left" w:pos="180"/>
          <w:tab w:val="left" w:pos="360"/>
          <w:tab w:val="left" w:pos="540"/>
          <w:tab w:val="left" w:pos="1080"/>
        </w:tabs>
        <w:ind w:firstLine="0"/>
        <w:jc w:val="right"/>
        <w:rPr>
          <w:rFonts w:ascii="Book Antiqua" w:hAnsi="Book Antiqua" w:cs="Arial"/>
          <w:bCs/>
          <w:i/>
          <w:sz w:val="28"/>
          <w:szCs w:val="28"/>
        </w:rPr>
      </w:pPr>
      <w:r>
        <w:rPr>
          <w:rFonts w:ascii="Book Antiqua" w:hAnsi="Book Antiqua" w:cs="Arial"/>
          <w:bCs/>
          <w:i/>
          <w:sz w:val="28"/>
          <w:szCs w:val="28"/>
        </w:rPr>
        <w:lastRenderedPageBreak/>
        <w:t>ОБРАЗЕЦ</w:t>
      </w:r>
    </w:p>
    <w:p w:rsidR="00FA4FAB" w:rsidRDefault="00FA4FAB">
      <w:pPr>
        <w:spacing w:after="120"/>
        <w:ind w:firstLine="0"/>
        <w:jc w:val="center"/>
        <w:rPr>
          <w:rFonts w:ascii="Book Antiqua" w:hAnsi="Book Antiqua"/>
          <w:b/>
          <w:bCs/>
          <w:sz w:val="28"/>
          <w:szCs w:val="28"/>
        </w:rPr>
      </w:pPr>
    </w:p>
    <w:p w:rsidR="00FA4FAB" w:rsidRDefault="00FA4FAB">
      <w:pPr>
        <w:spacing w:after="120"/>
        <w:ind w:firstLine="0"/>
        <w:jc w:val="center"/>
        <w:rPr>
          <w:rFonts w:ascii="Book Antiqua" w:hAnsi="Book Antiqua"/>
          <w:b/>
          <w:bCs/>
          <w:sz w:val="28"/>
          <w:szCs w:val="28"/>
        </w:rPr>
      </w:pPr>
    </w:p>
    <w:p w:rsidR="00FA4FAB" w:rsidRDefault="00FA4FAB">
      <w:pPr>
        <w:spacing w:after="120"/>
        <w:ind w:firstLine="0"/>
        <w:jc w:val="center"/>
        <w:rPr>
          <w:rFonts w:ascii="Book Antiqua" w:hAnsi="Book Antiqua"/>
          <w:b/>
          <w:bCs/>
          <w:sz w:val="28"/>
          <w:szCs w:val="28"/>
        </w:rPr>
      </w:pPr>
      <w:r>
        <w:rPr>
          <w:rFonts w:ascii="Book Antiqua" w:hAnsi="Book Antiqua"/>
          <w:b/>
          <w:bCs/>
          <w:sz w:val="28"/>
          <w:szCs w:val="28"/>
        </w:rPr>
        <w:t>ДОГОВОР</w:t>
      </w:r>
    </w:p>
    <w:p w:rsidR="00FA4FAB" w:rsidRDefault="00FA4FAB">
      <w:pPr>
        <w:ind w:firstLine="0"/>
        <w:jc w:val="center"/>
        <w:rPr>
          <w:rFonts w:ascii="Book Antiqua" w:hAnsi="Book Antiqua"/>
          <w:sz w:val="20"/>
        </w:rPr>
      </w:pPr>
    </w:p>
    <w:p w:rsidR="00FA4FAB" w:rsidRDefault="00FA4FAB">
      <w:pPr>
        <w:ind w:firstLine="0"/>
        <w:jc w:val="center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г.Санкт-Петербург</w:t>
      </w:r>
      <w:r>
        <w:rPr>
          <w:rFonts w:ascii="Book Antiqua" w:hAnsi="Book Antiqua"/>
          <w:sz w:val="20"/>
        </w:rPr>
        <w:tab/>
      </w:r>
      <w:r>
        <w:rPr>
          <w:rFonts w:ascii="Book Antiqua" w:hAnsi="Book Antiqua"/>
          <w:sz w:val="20"/>
        </w:rPr>
        <w:tab/>
      </w:r>
      <w:r>
        <w:rPr>
          <w:rFonts w:ascii="Book Antiqua" w:hAnsi="Book Antiqua"/>
          <w:sz w:val="20"/>
        </w:rPr>
        <w:tab/>
      </w:r>
      <w:r>
        <w:rPr>
          <w:rFonts w:ascii="Book Antiqua" w:hAnsi="Book Antiqua"/>
          <w:sz w:val="20"/>
        </w:rPr>
        <w:tab/>
      </w:r>
      <w:r>
        <w:rPr>
          <w:rFonts w:ascii="Book Antiqua" w:hAnsi="Book Antiqua"/>
          <w:sz w:val="20"/>
        </w:rPr>
        <w:tab/>
      </w:r>
      <w:r>
        <w:rPr>
          <w:rFonts w:ascii="Book Antiqua" w:hAnsi="Book Antiqua"/>
          <w:sz w:val="20"/>
        </w:rPr>
        <w:tab/>
      </w:r>
      <w:r>
        <w:rPr>
          <w:rFonts w:ascii="Book Antiqua" w:hAnsi="Book Antiqua"/>
          <w:sz w:val="20"/>
        </w:rPr>
        <w:tab/>
      </w:r>
      <w:r>
        <w:rPr>
          <w:rFonts w:ascii="Book Antiqua" w:hAnsi="Book Antiqua"/>
          <w:sz w:val="20"/>
        </w:rPr>
        <w:tab/>
        <w:t>«______» _____________ 20____ г.</w:t>
      </w:r>
    </w:p>
    <w:p w:rsidR="00FA4FAB" w:rsidRDefault="00FA4FAB">
      <w:pPr>
        <w:pStyle w:val="210"/>
        <w:rPr>
          <w:rFonts w:ascii="Book Antiqua" w:hAnsi="Book Antiqua"/>
          <w:sz w:val="20"/>
        </w:rPr>
      </w:pPr>
    </w:p>
    <w:p w:rsidR="00FA4FAB" w:rsidRDefault="00FA4FAB">
      <w:pPr>
        <w:pStyle w:val="210"/>
        <w:rPr>
          <w:rFonts w:ascii="Book Antiqua" w:hAnsi="Book Antiqua"/>
          <w:sz w:val="20"/>
        </w:rPr>
      </w:pPr>
    </w:p>
    <w:p w:rsidR="00FA4FAB" w:rsidRDefault="00FA4FAB">
      <w:pPr>
        <w:pStyle w:val="210"/>
        <w:rPr>
          <w:rFonts w:ascii="Book Antiqua" w:hAnsi="Book Antiqua"/>
          <w:sz w:val="20"/>
        </w:rPr>
      </w:pPr>
    </w:p>
    <w:p w:rsidR="00FA4FAB" w:rsidRDefault="00FA4FAB">
      <w:pPr>
        <w:pStyle w:val="210"/>
        <w:rPr>
          <w:rFonts w:ascii="Book Antiqua" w:hAnsi="Book Antiqua"/>
          <w:sz w:val="20"/>
        </w:rPr>
      </w:pPr>
    </w:p>
    <w:p w:rsidR="00FA4FAB" w:rsidRDefault="00FA4FAB">
      <w:pPr>
        <w:pStyle w:val="21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Дворец детского </w:t>
      </w:r>
      <w:r w:rsidR="003626CB">
        <w:rPr>
          <w:rFonts w:ascii="Book Antiqua" w:hAnsi="Book Antiqua"/>
          <w:sz w:val="20"/>
        </w:rPr>
        <w:t xml:space="preserve">(юношеского) </w:t>
      </w:r>
      <w:r>
        <w:rPr>
          <w:rFonts w:ascii="Book Antiqua" w:hAnsi="Book Antiqua"/>
          <w:sz w:val="20"/>
        </w:rPr>
        <w:t>творчества «У Вознесенского моста» в лице директора Э.А. Музиль, с одной стороны, и образовательное учреждение № __________________ в лице директора ____________________________________________________, с другой стороны, заключили настоящий договор о взаи</w:t>
      </w:r>
      <w:r>
        <w:rPr>
          <w:rFonts w:ascii="Book Antiqua" w:hAnsi="Book Antiqua"/>
          <w:sz w:val="20"/>
        </w:rPr>
        <w:t>м</w:t>
      </w:r>
      <w:r>
        <w:rPr>
          <w:rFonts w:ascii="Book Antiqua" w:hAnsi="Book Antiqua"/>
          <w:sz w:val="20"/>
        </w:rPr>
        <w:t xml:space="preserve">ном сотрудничестве на основании рекламы–договора «Дворец детского </w:t>
      </w:r>
      <w:r w:rsidR="003626CB">
        <w:rPr>
          <w:rFonts w:ascii="Book Antiqua" w:hAnsi="Book Antiqua"/>
          <w:sz w:val="20"/>
        </w:rPr>
        <w:t xml:space="preserve">(юношеского) </w:t>
      </w:r>
      <w:r>
        <w:rPr>
          <w:rFonts w:ascii="Book Antiqua" w:hAnsi="Book Antiqua"/>
          <w:sz w:val="20"/>
        </w:rPr>
        <w:t xml:space="preserve">творчества «У Вознесенского моста» – образовательному учреждению района» на 2011-2012 учебный год. Настоящий договор предусматривает реализацию следующего плана совместной деятельности Дворца детского </w:t>
      </w:r>
      <w:r w:rsidR="003626CB">
        <w:rPr>
          <w:rFonts w:ascii="Book Antiqua" w:hAnsi="Book Antiqua"/>
          <w:sz w:val="20"/>
        </w:rPr>
        <w:t xml:space="preserve">(юношеского) </w:t>
      </w:r>
      <w:r>
        <w:rPr>
          <w:rFonts w:ascii="Book Antiqua" w:hAnsi="Book Antiqua"/>
          <w:sz w:val="20"/>
        </w:rPr>
        <w:t>творчества «У Вознесе</w:t>
      </w:r>
      <w:r>
        <w:rPr>
          <w:rFonts w:ascii="Book Antiqua" w:hAnsi="Book Antiqua"/>
          <w:sz w:val="20"/>
        </w:rPr>
        <w:t>н</w:t>
      </w:r>
      <w:r>
        <w:rPr>
          <w:rFonts w:ascii="Book Antiqua" w:hAnsi="Book Antiqua"/>
          <w:sz w:val="20"/>
        </w:rPr>
        <w:t>ского моста» и образовательного учреждения.</w:t>
      </w:r>
    </w:p>
    <w:p w:rsidR="00FA4FAB" w:rsidRDefault="00FA4FAB">
      <w:pPr>
        <w:pStyle w:val="210"/>
        <w:rPr>
          <w:rFonts w:ascii="Book Antiqua" w:hAnsi="Book Antiqua"/>
          <w:bCs/>
          <w:sz w:val="20"/>
        </w:rPr>
      </w:pPr>
      <w:r>
        <w:rPr>
          <w:rFonts w:ascii="Book Antiqua" w:hAnsi="Book Antiqua"/>
          <w:bCs/>
          <w:sz w:val="20"/>
        </w:rPr>
        <w:t xml:space="preserve">Дворец детского </w:t>
      </w:r>
      <w:r w:rsidR="003626CB">
        <w:rPr>
          <w:rFonts w:ascii="Book Antiqua" w:hAnsi="Book Antiqua"/>
          <w:sz w:val="20"/>
        </w:rPr>
        <w:t xml:space="preserve">(юношеского) </w:t>
      </w:r>
      <w:r>
        <w:rPr>
          <w:rFonts w:ascii="Book Antiqua" w:hAnsi="Book Antiqua"/>
          <w:bCs/>
          <w:sz w:val="20"/>
        </w:rPr>
        <w:t>творчества «У Вознесенского моста»  обязуется качественно выполнять с</w:t>
      </w:r>
      <w:r>
        <w:rPr>
          <w:rFonts w:ascii="Book Antiqua" w:hAnsi="Book Antiqua"/>
          <w:bCs/>
          <w:sz w:val="20"/>
        </w:rPr>
        <w:t>о</w:t>
      </w:r>
      <w:r>
        <w:rPr>
          <w:rFonts w:ascii="Book Antiqua" w:hAnsi="Book Antiqua"/>
          <w:bCs/>
          <w:sz w:val="20"/>
        </w:rPr>
        <w:t>вместный план работы.</w:t>
      </w:r>
    </w:p>
    <w:p w:rsidR="00FA4FAB" w:rsidRDefault="00FA4FAB">
      <w:pPr>
        <w:pStyle w:val="210"/>
        <w:rPr>
          <w:rFonts w:ascii="Book Antiqua" w:hAnsi="Book Antiqua"/>
          <w:b/>
          <w:bCs/>
          <w:sz w:val="20"/>
        </w:rPr>
      </w:pPr>
      <w:r>
        <w:rPr>
          <w:rFonts w:ascii="Book Antiqua" w:hAnsi="Book Antiqua"/>
          <w:b/>
          <w:bCs/>
          <w:sz w:val="20"/>
        </w:rPr>
        <w:t xml:space="preserve">Образовательное учреждение обязуется участвовать в выбранных формах взаимодействия с Дворцом детского </w:t>
      </w:r>
      <w:r w:rsidR="003626CB">
        <w:rPr>
          <w:rFonts w:ascii="Book Antiqua" w:hAnsi="Book Antiqua"/>
          <w:sz w:val="20"/>
        </w:rPr>
        <w:t>(</w:t>
      </w:r>
      <w:r w:rsidR="003626CB" w:rsidRPr="003626CB">
        <w:rPr>
          <w:rFonts w:ascii="Book Antiqua" w:hAnsi="Book Antiqua"/>
          <w:b/>
          <w:sz w:val="20"/>
        </w:rPr>
        <w:t>юношеского)</w:t>
      </w:r>
      <w:r w:rsidR="003626CB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b/>
          <w:bCs/>
          <w:sz w:val="20"/>
        </w:rPr>
        <w:t>творчества «У Вознесенского моста» в указанные сроки, с обязательным участием в подготовке и  предъявлении результатов.</w:t>
      </w:r>
    </w:p>
    <w:p w:rsidR="00FA4FAB" w:rsidRDefault="00FA4FAB">
      <w:pPr>
        <w:rPr>
          <w:rFonts w:ascii="Book Antiqua" w:hAnsi="Book Antiqua"/>
          <w:sz w:val="20"/>
        </w:rPr>
      </w:pPr>
    </w:p>
    <w:p w:rsidR="00FA4FAB" w:rsidRDefault="00FA4FAB">
      <w:pPr>
        <w:spacing w:after="120"/>
        <w:ind w:firstLine="0"/>
        <w:rPr>
          <w:rFonts w:ascii="Book Antiqua" w:hAnsi="Book Antiqua"/>
          <w:b/>
          <w:bCs/>
          <w:sz w:val="20"/>
        </w:rPr>
      </w:pPr>
      <w:r>
        <w:rPr>
          <w:rFonts w:ascii="Book Antiqua" w:hAnsi="Book Antiqua"/>
          <w:b/>
          <w:bCs/>
          <w:sz w:val="20"/>
        </w:rPr>
        <w:t>1. Участие педагогов в образовательной программе повышения квалификации</w:t>
      </w:r>
    </w:p>
    <w:tbl>
      <w:tblPr>
        <w:tblW w:w="0" w:type="auto"/>
        <w:tblInd w:w="108" w:type="dxa"/>
        <w:tblLayout w:type="fixed"/>
        <w:tblLook w:val="0000"/>
      </w:tblPr>
      <w:tblGrid>
        <w:gridCol w:w="993"/>
        <w:gridCol w:w="3543"/>
        <w:gridCol w:w="1418"/>
        <w:gridCol w:w="2551"/>
        <w:gridCol w:w="1971"/>
      </w:tblGrid>
      <w:tr w:rsidR="00FA4FA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Название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 xml:space="preserve">Должность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ФИО (полностью) п</w:t>
            </w:r>
            <w:r>
              <w:rPr>
                <w:rFonts w:ascii="Book Antiqua" w:hAnsi="Book Antiqua"/>
                <w:b/>
                <w:bCs/>
                <w:sz w:val="20"/>
              </w:rPr>
              <w:t>е</w:t>
            </w:r>
            <w:r>
              <w:rPr>
                <w:rFonts w:ascii="Book Antiqua" w:hAnsi="Book Antiqua"/>
                <w:b/>
                <w:bCs/>
                <w:sz w:val="20"/>
              </w:rPr>
              <w:t>дагога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 xml:space="preserve">контактный </w:t>
            </w: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телефон</w:t>
            </w:r>
          </w:p>
        </w:tc>
      </w:tr>
      <w:tr w:rsidR="00FA4FA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  <w:tr w:rsidR="00FA4FA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</w:tbl>
    <w:p w:rsidR="00FA4FAB" w:rsidRDefault="00FA4FAB">
      <w:pPr>
        <w:spacing w:before="120" w:after="120"/>
        <w:ind w:firstLine="0"/>
        <w:rPr>
          <w:rFonts w:ascii="Book Antiqua" w:hAnsi="Book Antiqua"/>
          <w:b/>
          <w:bCs/>
          <w:sz w:val="20"/>
        </w:rPr>
      </w:pPr>
      <w:r>
        <w:rPr>
          <w:rFonts w:ascii="Book Antiqua" w:hAnsi="Book Antiqua"/>
          <w:b/>
          <w:bCs/>
          <w:sz w:val="20"/>
        </w:rPr>
        <w:t>2. Участие детей и взрослых в районных мероприятиях</w:t>
      </w:r>
    </w:p>
    <w:tbl>
      <w:tblPr>
        <w:tblW w:w="0" w:type="auto"/>
        <w:tblInd w:w="108" w:type="dxa"/>
        <w:tblLayout w:type="fixed"/>
        <w:tblLook w:val="0000"/>
      </w:tblPr>
      <w:tblGrid>
        <w:gridCol w:w="1014"/>
        <w:gridCol w:w="3486"/>
        <w:gridCol w:w="1440"/>
        <w:gridCol w:w="2520"/>
        <w:gridCol w:w="2080"/>
      </w:tblGrid>
      <w:tr w:rsidR="00FA4FAB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№ п/п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Форма проведения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Возраст д</w:t>
            </w:r>
            <w:r>
              <w:rPr>
                <w:rFonts w:ascii="Book Antiqua" w:hAnsi="Book Antiqua"/>
                <w:b/>
                <w:bCs/>
                <w:sz w:val="20"/>
              </w:rPr>
              <w:t>е</w:t>
            </w:r>
            <w:r>
              <w:rPr>
                <w:rFonts w:ascii="Book Antiqua" w:hAnsi="Book Antiqua"/>
                <w:b/>
                <w:bCs/>
                <w:sz w:val="20"/>
              </w:rPr>
              <w:t>тей (класс)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Ответственный</w:t>
            </w: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 xml:space="preserve"> ФИО (полностью)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контактный тел</w:t>
            </w:r>
            <w:r>
              <w:rPr>
                <w:rFonts w:ascii="Book Antiqua" w:hAnsi="Book Antiqua"/>
                <w:b/>
                <w:bCs/>
                <w:sz w:val="20"/>
              </w:rPr>
              <w:t>е</w:t>
            </w:r>
            <w:r>
              <w:rPr>
                <w:rFonts w:ascii="Book Antiqua" w:hAnsi="Book Antiqua"/>
                <w:b/>
                <w:bCs/>
                <w:sz w:val="20"/>
              </w:rPr>
              <w:t>фон</w:t>
            </w:r>
          </w:p>
        </w:tc>
      </w:tr>
      <w:tr w:rsidR="00FA4FAB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  <w:tr w:rsidR="00FA4FAB"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…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FAB" w:rsidRDefault="00FA4FAB">
            <w:pPr>
              <w:snapToGrid w:val="0"/>
              <w:ind w:firstLine="0"/>
              <w:rPr>
                <w:rFonts w:ascii="Book Antiqua" w:hAnsi="Book Antiqua"/>
                <w:sz w:val="20"/>
              </w:rPr>
            </w:pPr>
          </w:p>
        </w:tc>
      </w:tr>
    </w:tbl>
    <w:p w:rsidR="00FA4FAB" w:rsidRDefault="00FA4FAB">
      <w:pPr>
        <w:ind w:firstLine="0"/>
      </w:pPr>
    </w:p>
    <w:p w:rsidR="00FA4FAB" w:rsidRDefault="00FA4FAB">
      <w:pPr>
        <w:ind w:firstLine="0"/>
        <w:rPr>
          <w:rFonts w:ascii="Book Antiqua" w:hAnsi="Book Antiqua"/>
          <w:b/>
          <w:bCs/>
          <w:sz w:val="20"/>
        </w:rPr>
      </w:pPr>
    </w:p>
    <w:p w:rsidR="00FA4FAB" w:rsidRDefault="00FA4FAB">
      <w:pPr>
        <w:ind w:firstLine="0"/>
        <w:rPr>
          <w:rFonts w:ascii="Book Antiqua" w:hAnsi="Book Antiqua"/>
          <w:b/>
          <w:bCs/>
          <w:sz w:val="20"/>
        </w:rPr>
      </w:pPr>
    </w:p>
    <w:p w:rsidR="00FA4FAB" w:rsidRDefault="00FA4FAB">
      <w:pPr>
        <w:ind w:firstLine="0"/>
        <w:rPr>
          <w:rFonts w:ascii="Book Antiqua" w:hAnsi="Book Antiqua"/>
          <w:b/>
          <w:bCs/>
          <w:sz w:val="20"/>
        </w:rPr>
      </w:pPr>
    </w:p>
    <w:p w:rsidR="00FA4FAB" w:rsidRDefault="00FA4FAB">
      <w:pPr>
        <w:ind w:firstLine="0"/>
        <w:rPr>
          <w:rFonts w:ascii="Book Antiqua" w:hAnsi="Book Antiqua"/>
          <w:b/>
          <w:bCs/>
          <w:sz w:val="20"/>
        </w:rPr>
      </w:pPr>
    </w:p>
    <w:p w:rsidR="00FA4FAB" w:rsidRDefault="00FA4FAB">
      <w:pPr>
        <w:ind w:firstLine="0"/>
        <w:rPr>
          <w:rFonts w:ascii="Book Antiqua" w:hAnsi="Book Antiqua"/>
          <w:b/>
          <w:bCs/>
          <w:sz w:val="20"/>
        </w:rPr>
      </w:pPr>
    </w:p>
    <w:p w:rsidR="00FA4FAB" w:rsidRDefault="00FA4FAB">
      <w:pPr>
        <w:ind w:firstLine="0"/>
        <w:rPr>
          <w:rFonts w:ascii="Book Antiqua" w:hAnsi="Book Antiqua"/>
          <w:b/>
          <w:bCs/>
          <w:sz w:val="20"/>
        </w:rPr>
      </w:pPr>
    </w:p>
    <w:p w:rsidR="00FA4FAB" w:rsidRDefault="00FA4FAB">
      <w:pPr>
        <w:ind w:firstLine="0"/>
        <w:rPr>
          <w:rFonts w:ascii="Book Antiqua" w:hAnsi="Book Antiqua"/>
          <w:b/>
          <w:bCs/>
          <w:sz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089"/>
        <w:gridCol w:w="1676"/>
        <w:gridCol w:w="4316"/>
      </w:tblGrid>
      <w:tr w:rsidR="00FA4FAB">
        <w:tc>
          <w:tcPr>
            <w:tcW w:w="4089" w:type="dxa"/>
          </w:tcPr>
          <w:p w:rsidR="00FA4FAB" w:rsidRDefault="00FA4FAB">
            <w:pPr>
              <w:widowControl/>
              <w:overflowPunct/>
              <w:autoSpaceDE/>
              <w:snapToGrid w:val="0"/>
              <w:ind w:firstLine="0"/>
              <w:jc w:val="left"/>
              <w:textAlignment w:val="auto"/>
              <w:rPr>
                <w:rFonts w:ascii="Book Antiqua" w:hAnsi="Book Antiqua"/>
                <w:b/>
                <w:bCs/>
                <w:sz w:val="20"/>
              </w:rPr>
            </w:pPr>
          </w:p>
        </w:tc>
        <w:tc>
          <w:tcPr>
            <w:tcW w:w="1676" w:type="dxa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</w:p>
        </w:tc>
        <w:tc>
          <w:tcPr>
            <w:tcW w:w="4316" w:type="dxa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b/>
                <w:bCs/>
                <w:sz w:val="20"/>
              </w:rPr>
            </w:pPr>
          </w:p>
        </w:tc>
      </w:tr>
      <w:tr w:rsidR="00FA4FAB">
        <w:tc>
          <w:tcPr>
            <w:tcW w:w="4089" w:type="dxa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Директор ДД</w:t>
            </w:r>
            <w:r w:rsidR="003626CB">
              <w:rPr>
                <w:rFonts w:ascii="Book Antiqua" w:hAnsi="Book Antiqua"/>
                <w:sz w:val="20"/>
              </w:rPr>
              <w:t>Ю</w:t>
            </w:r>
            <w:r>
              <w:rPr>
                <w:rFonts w:ascii="Book Antiqua" w:hAnsi="Book Antiqua"/>
                <w:sz w:val="20"/>
              </w:rPr>
              <w:t>Т                    Э.А. Музиль</w:t>
            </w: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_______________________________________</w:t>
            </w:r>
          </w:p>
        </w:tc>
        <w:tc>
          <w:tcPr>
            <w:tcW w:w="1676" w:type="dxa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</w:p>
        </w:tc>
        <w:tc>
          <w:tcPr>
            <w:tcW w:w="4316" w:type="dxa"/>
          </w:tcPr>
          <w:p w:rsidR="00FA4FAB" w:rsidRDefault="00FA4FAB">
            <w:pPr>
              <w:snapToGrid w:val="0"/>
              <w:ind w:firstLine="0"/>
              <w:jc w:val="center"/>
              <w:rPr>
                <w:rFonts w:ascii="Book Antiqua" w:hAnsi="Book Antiqua"/>
                <w:sz w:val="20"/>
              </w:rPr>
            </w:pP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 xml:space="preserve">Директор школы             ……………………. </w:t>
            </w: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_________________________________________</w:t>
            </w: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Ответственный исполнитель ………………..</w:t>
            </w:r>
          </w:p>
          <w:p w:rsidR="00FA4FAB" w:rsidRDefault="00FA4FAB">
            <w:pPr>
              <w:ind w:firstLine="0"/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_________________________________________</w:t>
            </w:r>
          </w:p>
        </w:tc>
      </w:tr>
    </w:tbl>
    <w:p w:rsidR="00FA4FAB" w:rsidRDefault="00FA4FAB">
      <w:pPr>
        <w:ind w:firstLine="0"/>
        <w:jc w:val="center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Договор заполняется в 2-х экземплярах.</w:t>
      </w:r>
    </w:p>
    <w:sectPr w:rsidR="00FA4FAB" w:rsidSect="001B1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611" w:right="405" w:bottom="765" w:left="555" w:header="555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1E8" w:rsidRDefault="004E51E8">
      <w:r>
        <w:separator/>
      </w:r>
    </w:p>
  </w:endnote>
  <w:endnote w:type="continuationSeparator" w:id="1">
    <w:p w:rsidR="004E51E8" w:rsidRDefault="004E5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36" w:rsidRDefault="00013B3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36" w:rsidRDefault="00013B36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36" w:rsidRDefault="00013B3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1E8" w:rsidRDefault="004E51E8">
      <w:r>
        <w:separator/>
      </w:r>
    </w:p>
  </w:footnote>
  <w:footnote w:type="continuationSeparator" w:id="1">
    <w:p w:rsidR="004E51E8" w:rsidRDefault="004E5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36" w:rsidRDefault="00013B3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36" w:rsidRDefault="00013B36">
    <w:pPr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36" w:rsidRDefault="00013B3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25pt;height:11.2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hadow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hadow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hadow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/>
        <w:b/>
        <w:i w:val="0"/>
        <w:shadow/>
      </w:rPr>
    </w:lvl>
  </w:abstractNum>
  <w:abstractNum w:abstractNumId="18">
    <w:nsid w:val="00000013"/>
    <w:multiLevelType w:val="singleLevel"/>
    <w:tmpl w:val="00000013"/>
    <w:name w:val="WW8Num19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643" w:hanging="283"/>
      </w:p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A"/>
    <w:multiLevelType w:val="singleLevel"/>
    <w:tmpl w:val="0000001A"/>
    <w:name w:val="WW8Num26"/>
    <w:lvl w:ilvl="0">
      <w:numFmt w:val="bullet"/>
      <w:lvlText w:val="–"/>
      <w:lvlJc w:val="left"/>
      <w:pPr>
        <w:tabs>
          <w:tab w:val="num" w:pos="0"/>
        </w:tabs>
        <w:ind w:left="992" w:hanging="283"/>
      </w:pPr>
      <w:rPr>
        <w:rFonts w:ascii="Times New Roman" w:hAnsi="Times New Roman"/>
        <w:b/>
        <w:i w:val="0"/>
        <w:shadow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Courier New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</w:abstractNum>
  <w:abstractNum w:abstractNumId="31">
    <w:nsid w:val="00724D60"/>
    <w:multiLevelType w:val="hybridMultilevel"/>
    <w:tmpl w:val="4E1ACB52"/>
    <w:lvl w:ilvl="0" w:tplc="34DA0774">
      <w:start w:val="19"/>
      <w:numFmt w:val="decimal"/>
      <w:lvlText w:val="%1-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20C0DA5"/>
    <w:multiLevelType w:val="hybridMultilevel"/>
    <w:tmpl w:val="FFC61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47A3012"/>
    <w:multiLevelType w:val="hybridMultilevel"/>
    <w:tmpl w:val="C7327B0C"/>
    <w:lvl w:ilvl="0" w:tplc="F676CA9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29E604F9"/>
    <w:multiLevelType w:val="hybridMultilevel"/>
    <w:tmpl w:val="1D246C7A"/>
    <w:lvl w:ilvl="0" w:tplc="AFD4EB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5844FFB"/>
    <w:multiLevelType w:val="hybridMultilevel"/>
    <w:tmpl w:val="2C96CF7E"/>
    <w:lvl w:ilvl="0" w:tplc="C36A58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5B602B3B"/>
    <w:multiLevelType w:val="hybridMultilevel"/>
    <w:tmpl w:val="85D0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0A5110"/>
    <w:multiLevelType w:val="hybridMultilevel"/>
    <w:tmpl w:val="08A2A910"/>
    <w:lvl w:ilvl="0" w:tplc="6142BAA6">
      <w:start w:val="19"/>
      <w:numFmt w:val="decimal"/>
      <w:lvlText w:val="%1-"/>
      <w:lvlJc w:val="left"/>
      <w:pPr>
        <w:ind w:left="1069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5CA3068"/>
    <w:multiLevelType w:val="hybridMultilevel"/>
    <w:tmpl w:val="82A8F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DB6592"/>
    <w:multiLevelType w:val="multilevel"/>
    <w:tmpl w:val="9A02B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hadow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hadow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4"/>
  </w:num>
  <w:num w:numId="33">
    <w:abstractNumId w:val="38"/>
  </w:num>
  <w:num w:numId="34">
    <w:abstractNumId w:val="32"/>
  </w:num>
  <w:num w:numId="35">
    <w:abstractNumId w:val="39"/>
  </w:num>
  <w:num w:numId="36">
    <w:abstractNumId w:val="31"/>
  </w:num>
  <w:num w:numId="37">
    <w:abstractNumId w:val="37"/>
  </w:num>
  <w:num w:numId="38">
    <w:abstractNumId w:val="35"/>
  </w:num>
  <w:num w:numId="39">
    <w:abstractNumId w:val="36"/>
  </w:num>
  <w:num w:numId="4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9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1BE"/>
    <w:rsid w:val="00013B36"/>
    <w:rsid w:val="00052E98"/>
    <w:rsid w:val="001B140B"/>
    <w:rsid w:val="002039BC"/>
    <w:rsid w:val="00210F27"/>
    <w:rsid w:val="0029440E"/>
    <w:rsid w:val="002C7B30"/>
    <w:rsid w:val="00303B10"/>
    <w:rsid w:val="0035442C"/>
    <w:rsid w:val="003626CB"/>
    <w:rsid w:val="004658D0"/>
    <w:rsid w:val="004E51E8"/>
    <w:rsid w:val="005653A5"/>
    <w:rsid w:val="00682807"/>
    <w:rsid w:val="006F6C17"/>
    <w:rsid w:val="007B36F2"/>
    <w:rsid w:val="007E591E"/>
    <w:rsid w:val="008B5FDD"/>
    <w:rsid w:val="009751BE"/>
    <w:rsid w:val="009E2C90"/>
    <w:rsid w:val="009F1CCB"/>
    <w:rsid w:val="00A04BAE"/>
    <w:rsid w:val="00A1640D"/>
    <w:rsid w:val="00A35EDE"/>
    <w:rsid w:val="00B205C4"/>
    <w:rsid w:val="00B96223"/>
    <w:rsid w:val="00C6300F"/>
    <w:rsid w:val="00CC076F"/>
    <w:rsid w:val="00D349EA"/>
    <w:rsid w:val="00E434AD"/>
    <w:rsid w:val="00EB545A"/>
    <w:rsid w:val="00EF2BB0"/>
    <w:rsid w:val="00F679BA"/>
    <w:rsid w:val="00FA2235"/>
    <w:rsid w:val="00FA4FAB"/>
    <w:rsid w:val="00FC0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40B"/>
    <w:pPr>
      <w:widowControl w:val="0"/>
      <w:overflowPunct w:val="0"/>
      <w:autoSpaceDE w:val="0"/>
      <w:ind w:firstLine="720"/>
      <w:jc w:val="both"/>
      <w:textAlignment w:val="baseline"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1B140B"/>
    <w:pPr>
      <w:keepNext/>
      <w:tabs>
        <w:tab w:val="num" w:pos="0"/>
      </w:tabs>
      <w:spacing w:after="240"/>
      <w:ind w:left="432" w:hanging="432"/>
      <w:outlineLvl w:val="0"/>
    </w:pPr>
    <w:rPr>
      <w:rFonts w:ascii="Arial" w:hAnsi="Arial"/>
      <w:b/>
      <w:iCs/>
      <w:sz w:val="32"/>
    </w:rPr>
  </w:style>
  <w:style w:type="paragraph" w:styleId="2">
    <w:name w:val="heading 2"/>
    <w:basedOn w:val="a"/>
    <w:next w:val="a"/>
    <w:qFormat/>
    <w:rsid w:val="001B140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B140B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B140B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1B140B"/>
    <w:pPr>
      <w:tabs>
        <w:tab w:val="num" w:pos="0"/>
      </w:tabs>
      <w:spacing w:before="240" w:after="60"/>
      <w:ind w:left="1296" w:hanging="1296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1B140B"/>
    <w:rPr>
      <w:rFonts w:ascii="Symbol" w:hAnsi="Symbol"/>
    </w:rPr>
  </w:style>
  <w:style w:type="character" w:customStyle="1" w:styleId="WW8Num5z0">
    <w:name w:val="WW8Num5z0"/>
    <w:rsid w:val="001B140B"/>
    <w:rPr>
      <w:rFonts w:ascii="Symbol" w:hAnsi="Symbol"/>
    </w:rPr>
  </w:style>
  <w:style w:type="character" w:customStyle="1" w:styleId="WW8Num7z0">
    <w:name w:val="WW8Num7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1z0">
    <w:name w:val="WW8Num11z0"/>
    <w:rsid w:val="001B140B"/>
    <w:rPr>
      <w:rFonts w:ascii="Symbol" w:hAnsi="Symbol"/>
      <w:b/>
      <w:i w:val="0"/>
      <w:shadow/>
    </w:rPr>
  </w:style>
  <w:style w:type="character" w:customStyle="1" w:styleId="WW8Num12z0">
    <w:name w:val="WW8Num12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3z0">
    <w:name w:val="WW8Num13z0"/>
    <w:rsid w:val="001B140B"/>
    <w:rPr>
      <w:rFonts w:ascii="Symbol" w:hAnsi="Symbol"/>
      <w:b/>
      <w:i w:val="0"/>
      <w:shadow/>
    </w:rPr>
  </w:style>
  <w:style w:type="character" w:customStyle="1" w:styleId="WW8Num15z0">
    <w:name w:val="WW8Num15z0"/>
    <w:rsid w:val="001B140B"/>
    <w:rPr>
      <w:rFonts w:ascii="Symbol" w:hAnsi="Symbol"/>
    </w:rPr>
  </w:style>
  <w:style w:type="character" w:customStyle="1" w:styleId="WW8Num16z0">
    <w:name w:val="WW8Num16z0"/>
    <w:rsid w:val="001B140B"/>
    <w:rPr>
      <w:rFonts w:ascii="Symbol" w:hAnsi="Symbol"/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8z0">
    <w:name w:val="WW8Num18z0"/>
    <w:rsid w:val="001B140B"/>
    <w:rPr>
      <w:rFonts w:ascii="Symbol" w:hAnsi="Symbol"/>
      <w:b/>
      <w:i w:val="0"/>
      <w:shadow/>
    </w:rPr>
  </w:style>
  <w:style w:type="character" w:customStyle="1" w:styleId="WW8Num19z0">
    <w:name w:val="WW8Num19z0"/>
    <w:rsid w:val="001B140B"/>
    <w:rPr>
      <w:rFonts w:ascii="Symbol" w:hAnsi="Symbol"/>
    </w:rPr>
  </w:style>
  <w:style w:type="character" w:customStyle="1" w:styleId="WW8Num23z0">
    <w:name w:val="WW8Num23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1B140B"/>
    <w:rPr>
      <w:rFonts w:ascii="Symbol" w:hAnsi="Symbol"/>
      <w:b/>
      <w:i w:val="0"/>
      <w:shadow/>
    </w:rPr>
  </w:style>
  <w:style w:type="character" w:customStyle="1" w:styleId="WW8Num27z0">
    <w:name w:val="WW8Num27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27z1">
    <w:name w:val="WW8Num27z1"/>
    <w:rsid w:val="001B140B"/>
    <w:rPr>
      <w:rFonts w:ascii="Symbol" w:hAnsi="Symbol"/>
    </w:rPr>
  </w:style>
  <w:style w:type="character" w:customStyle="1" w:styleId="WW8Num28z0">
    <w:name w:val="WW8Num28z0"/>
    <w:rsid w:val="001B140B"/>
    <w:rPr>
      <w:rFonts w:ascii="Symbol" w:hAnsi="Symbol"/>
    </w:rPr>
  </w:style>
  <w:style w:type="character" w:customStyle="1" w:styleId="WW8Num28z1">
    <w:name w:val="WW8Num28z1"/>
    <w:rsid w:val="001B140B"/>
    <w:rPr>
      <w:rFonts w:ascii="OpenSymbol" w:hAnsi="OpenSymbol"/>
    </w:rPr>
  </w:style>
  <w:style w:type="character" w:customStyle="1" w:styleId="WW8Num29z0">
    <w:name w:val="WW8Num29z0"/>
    <w:rsid w:val="001B140B"/>
    <w:rPr>
      <w:rFonts w:ascii="Symbol" w:hAnsi="Symbol"/>
    </w:rPr>
  </w:style>
  <w:style w:type="character" w:customStyle="1" w:styleId="WW8Num29z1">
    <w:name w:val="WW8Num29z1"/>
    <w:rsid w:val="001B140B"/>
    <w:rPr>
      <w:rFonts w:ascii="Courier New" w:hAnsi="Courier New" w:cs="Courier New"/>
    </w:rPr>
  </w:style>
  <w:style w:type="character" w:customStyle="1" w:styleId="WW8Num30z0">
    <w:name w:val="WW8Num30z0"/>
    <w:rsid w:val="001B140B"/>
    <w:rPr>
      <w:rFonts w:ascii="Symbol" w:hAnsi="Symbol"/>
    </w:rPr>
  </w:style>
  <w:style w:type="character" w:customStyle="1" w:styleId="WW8Num30z1">
    <w:name w:val="WW8Num30z1"/>
    <w:rsid w:val="001B140B"/>
    <w:rPr>
      <w:rFonts w:ascii="Symbol" w:hAnsi="Symbol"/>
    </w:rPr>
  </w:style>
  <w:style w:type="character" w:customStyle="1" w:styleId="WW8Num31z0">
    <w:name w:val="WW8Num31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1B140B"/>
  </w:style>
  <w:style w:type="character" w:customStyle="1" w:styleId="WW-Absatz-Standardschriftart">
    <w:name w:val="WW-Absatz-Standardschriftart"/>
    <w:rsid w:val="001B140B"/>
  </w:style>
  <w:style w:type="character" w:customStyle="1" w:styleId="WW-Absatz-Standardschriftart1">
    <w:name w:val="WW-Absatz-Standardschriftart1"/>
    <w:rsid w:val="001B140B"/>
  </w:style>
  <w:style w:type="character" w:customStyle="1" w:styleId="WW-Absatz-Standardschriftart11">
    <w:name w:val="WW-Absatz-Standardschriftart11"/>
    <w:rsid w:val="001B140B"/>
  </w:style>
  <w:style w:type="character" w:customStyle="1" w:styleId="WW-Absatz-Standardschriftart111">
    <w:name w:val="WW-Absatz-Standardschriftart111"/>
    <w:rsid w:val="001B140B"/>
  </w:style>
  <w:style w:type="character" w:customStyle="1" w:styleId="WW-Absatz-Standardschriftart1111">
    <w:name w:val="WW-Absatz-Standardschriftart1111"/>
    <w:rsid w:val="001B140B"/>
  </w:style>
  <w:style w:type="character" w:customStyle="1" w:styleId="WW8Num25z0">
    <w:name w:val="WW8Num25z0"/>
    <w:rsid w:val="001B140B"/>
    <w:rPr>
      <w:rFonts w:ascii="Symbol" w:hAnsi="Symbol"/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31z1">
    <w:name w:val="WW8Num31z1"/>
    <w:rsid w:val="001B140B"/>
    <w:rPr>
      <w:rFonts w:ascii="OpenSymbol" w:hAnsi="OpenSymbol" w:cs="Courier New"/>
    </w:rPr>
  </w:style>
  <w:style w:type="character" w:customStyle="1" w:styleId="40">
    <w:name w:val="Основной шрифт абзаца4"/>
    <w:rsid w:val="001B140B"/>
  </w:style>
  <w:style w:type="character" w:customStyle="1" w:styleId="WW8Num9z0">
    <w:name w:val="WW8Num9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4z0">
    <w:name w:val="WW8Num14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7z0">
    <w:name w:val="WW8Num17z0"/>
    <w:rsid w:val="001B140B"/>
    <w:rPr>
      <w:rFonts w:ascii="Symbol" w:hAnsi="Symbol"/>
    </w:rPr>
  </w:style>
  <w:style w:type="character" w:customStyle="1" w:styleId="WW8Num20z0">
    <w:name w:val="WW8Num20z0"/>
    <w:rsid w:val="001B140B"/>
    <w:rPr>
      <w:rFonts w:ascii="Symbol" w:hAnsi="Symbol"/>
    </w:rPr>
  </w:style>
  <w:style w:type="character" w:customStyle="1" w:styleId="WW8Num21z0">
    <w:name w:val="WW8Num21z0"/>
    <w:rsid w:val="001B140B"/>
    <w:rPr>
      <w:rFonts w:ascii="Symbol" w:hAnsi="Symbol"/>
      <w:b/>
      <w:i w:val="0"/>
      <w:shadow/>
    </w:rPr>
  </w:style>
  <w:style w:type="character" w:customStyle="1" w:styleId="WW8Num33z0">
    <w:name w:val="WW8Num33z0"/>
    <w:rsid w:val="001B140B"/>
    <w:rPr>
      <w:rFonts w:ascii="Symbol" w:hAnsi="Symbol"/>
      <w:b w:val="0"/>
      <w:sz w:val="24"/>
      <w:szCs w:val="24"/>
    </w:rPr>
  </w:style>
  <w:style w:type="character" w:customStyle="1" w:styleId="WW8Num34z0">
    <w:name w:val="WW8Num34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34z1">
    <w:name w:val="WW8Num34z1"/>
    <w:rsid w:val="001B140B"/>
    <w:rPr>
      <w:rFonts w:ascii="Symbol" w:hAnsi="Symbol"/>
    </w:rPr>
  </w:style>
  <w:style w:type="character" w:customStyle="1" w:styleId="WW8Num35z0">
    <w:name w:val="WW8Num35z0"/>
    <w:rsid w:val="001B140B"/>
    <w:rPr>
      <w:rFonts w:ascii="Symbol" w:hAnsi="Symbol"/>
    </w:rPr>
  </w:style>
  <w:style w:type="character" w:customStyle="1" w:styleId="WW8Num35z1">
    <w:name w:val="WW8Num35z1"/>
    <w:rsid w:val="001B140B"/>
    <w:rPr>
      <w:rFonts w:ascii="Courier New" w:hAnsi="Courier New" w:cs="Courier New"/>
    </w:rPr>
  </w:style>
  <w:style w:type="character" w:customStyle="1" w:styleId="WW8Num36z0">
    <w:name w:val="WW8Num36z0"/>
    <w:rsid w:val="001B140B"/>
    <w:rPr>
      <w:rFonts w:ascii="Symbol" w:hAnsi="Symbol"/>
    </w:rPr>
  </w:style>
  <w:style w:type="character" w:customStyle="1" w:styleId="WW8Num36z1">
    <w:name w:val="WW8Num36z1"/>
    <w:rsid w:val="001B140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rsid w:val="001B140B"/>
  </w:style>
  <w:style w:type="character" w:customStyle="1" w:styleId="WW-Absatz-Standardschriftart111111">
    <w:name w:val="WW-Absatz-Standardschriftart111111"/>
    <w:rsid w:val="001B140B"/>
  </w:style>
  <w:style w:type="character" w:customStyle="1" w:styleId="WW-Absatz-Standardschriftart1111111">
    <w:name w:val="WW-Absatz-Standardschriftart1111111"/>
    <w:rsid w:val="001B140B"/>
  </w:style>
  <w:style w:type="character" w:customStyle="1" w:styleId="WW-Absatz-Standardschriftart11111111">
    <w:name w:val="WW-Absatz-Standardschriftart11111111"/>
    <w:rsid w:val="001B140B"/>
  </w:style>
  <w:style w:type="character" w:customStyle="1" w:styleId="WW-Absatz-Standardschriftart111111111">
    <w:name w:val="WW-Absatz-Standardschriftart111111111"/>
    <w:rsid w:val="001B140B"/>
  </w:style>
  <w:style w:type="character" w:customStyle="1" w:styleId="WW-Absatz-Standardschriftart1111111111">
    <w:name w:val="WW-Absatz-Standardschriftart1111111111"/>
    <w:rsid w:val="001B140B"/>
  </w:style>
  <w:style w:type="character" w:customStyle="1" w:styleId="WW8Num15z1">
    <w:name w:val="WW8Num15z1"/>
    <w:rsid w:val="001B140B"/>
    <w:rPr>
      <w:rFonts w:ascii="Symbol" w:hAnsi="Symbol"/>
    </w:rPr>
  </w:style>
  <w:style w:type="character" w:customStyle="1" w:styleId="WW-Absatz-Standardschriftart11111111111">
    <w:name w:val="WW-Absatz-Standardschriftart11111111111"/>
    <w:rsid w:val="001B140B"/>
  </w:style>
  <w:style w:type="character" w:customStyle="1" w:styleId="WW8Num3z0">
    <w:name w:val="WW8Num3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6z0">
    <w:name w:val="WW8Num6z0"/>
    <w:rsid w:val="001B140B"/>
    <w:rPr>
      <w:rFonts w:ascii="Symbol" w:hAnsi="Symbol"/>
      <w:b/>
      <w:i w:val="0"/>
      <w:shadow/>
    </w:rPr>
  </w:style>
  <w:style w:type="character" w:customStyle="1" w:styleId="WW8Num8z0">
    <w:name w:val="WW8Num8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14z1">
    <w:name w:val="WW8Num14z1"/>
    <w:rsid w:val="001B140B"/>
    <w:rPr>
      <w:rFonts w:ascii="Symbol" w:hAnsi="Symbol"/>
    </w:rPr>
  </w:style>
  <w:style w:type="character" w:customStyle="1" w:styleId="WW8Num22z0">
    <w:name w:val="WW8Num22z0"/>
    <w:rsid w:val="001B140B"/>
    <w:rPr>
      <w:rFonts w:ascii="Symbol" w:hAnsi="Symbol"/>
      <w:b/>
      <w:i w:val="0"/>
      <w:shadow/>
    </w:rPr>
  </w:style>
  <w:style w:type="character" w:customStyle="1" w:styleId="WW8Num26z2">
    <w:name w:val="WW8Num26z2"/>
    <w:rsid w:val="001B140B"/>
    <w:rPr>
      <w:rFonts w:ascii="Wingdings" w:hAnsi="Wingdings"/>
    </w:rPr>
  </w:style>
  <w:style w:type="character" w:customStyle="1" w:styleId="WW8Num26z4">
    <w:name w:val="WW8Num26z4"/>
    <w:rsid w:val="001B140B"/>
    <w:rPr>
      <w:rFonts w:ascii="Courier New" w:hAnsi="Courier New" w:cs="Courier New"/>
    </w:rPr>
  </w:style>
  <w:style w:type="character" w:customStyle="1" w:styleId="WW8Num32z0">
    <w:name w:val="WW8Num32z0"/>
    <w:rsid w:val="001B140B"/>
    <w:rPr>
      <w:rFonts w:ascii="Symbol" w:hAnsi="Symbol"/>
      <w:b/>
      <w:i w:val="0"/>
      <w:shadow/>
    </w:rPr>
  </w:style>
  <w:style w:type="character" w:customStyle="1" w:styleId="WW8Num37z0">
    <w:name w:val="WW8Num37z0"/>
    <w:rsid w:val="001B140B"/>
    <w:rPr>
      <w:rFonts w:ascii="Symbol" w:hAnsi="Symbol"/>
      <w:b/>
      <w:i w:val="0"/>
      <w:shadow/>
    </w:rPr>
  </w:style>
  <w:style w:type="character" w:customStyle="1" w:styleId="WW8Num37z1">
    <w:name w:val="WW8Num37z1"/>
    <w:rsid w:val="001B140B"/>
    <w:rPr>
      <w:rFonts w:ascii="Courier New" w:hAnsi="Courier New" w:cs="Courier New"/>
    </w:rPr>
  </w:style>
  <w:style w:type="character" w:customStyle="1" w:styleId="WW-Absatz-Standardschriftart111111111111">
    <w:name w:val="WW-Absatz-Standardschriftart111111111111"/>
    <w:rsid w:val="001B140B"/>
  </w:style>
  <w:style w:type="character" w:customStyle="1" w:styleId="WW-Absatz-Standardschriftart1111111111111">
    <w:name w:val="WW-Absatz-Standardschriftart1111111111111"/>
    <w:rsid w:val="001B140B"/>
  </w:style>
  <w:style w:type="character" w:customStyle="1" w:styleId="30">
    <w:name w:val="Основной шрифт абзаца3"/>
    <w:rsid w:val="001B140B"/>
  </w:style>
  <w:style w:type="character" w:customStyle="1" w:styleId="WW-Absatz-Standardschriftart11111111111111">
    <w:name w:val="WW-Absatz-Standardschriftart11111111111111"/>
    <w:rsid w:val="001B140B"/>
  </w:style>
  <w:style w:type="character" w:customStyle="1" w:styleId="WW-Absatz-Standardschriftart111111111111111">
    <w:name w:val="WW-Absatz-Standardschriftart111111111111111"/>
    <w:rsid w:val="001B140B"/>
  </w:style>
  <w:style w:type="character" w:customStyle="1" w:styleId="WW-Absatz-Standardschriftart1111111111111111">
    <w:name w:val="WW-Absatz-Standardschriftart1111111111111111"/>
    <w:rsid w:val="001B140B"/>
  </w:style>
  <w:style w:type="character" w:customStyle="1" w:styleId="WW-Absatz-Standardschriftart11111111111111111">
    <w:name w:val="WW-Absatz-Standardschriftart11111111111111111"/>
    <w:rsid w:val="001B140B"/>
  </w:style>
  <w:style w:type="character" w:customStyle="1" w:styleId="WW-Absatz-Standardschriftart111111111111111111">
    <w:name w:val="WW-Absatz-Standardschriftart111111111111111111"/>
    <w:rsid w:val="001B140B"/>
  </w:style>
  <w:style w:type="character" w:customStyle="1" w:styleId="WW-Absatz-Standardschriftart1111111111111111111">
    <w:name w:val="WW-Absatz-Standardschriftart1111111111111111111"/>
    <w:rsid w:val="001B140B"/>
  </w:style>
  <w:style w:type="character" w:customStyle="1" w:styleId="WW-Absatz-Standardschriftart11111111111111111111">
    <w:name w:val="WW-Absatz-Standardschriftart11111111111111111111"/>
    <w:rsid w:val="001B140B"/>
  </w:style>
  <w:style w:type="character" w:customStyle="1" w:styleId="WW-Absatz-Standardschriftart111111111111111111111">
    <w:name w:val="WW-Absatz-Standardschriftart111111111111111111111"/>
    <w:rsid w:val="001B140B"/>
  </w:style>
  <w:style w:type="character" w:customStyle="1" w:styleId="WW-Absatz-Standardschriftart1111111111111111111111">
    <w:name w:val="WW-Absatz-Standardschriftart1111111111111111111111"/>
    <w:rsid w:val="001B140B"/>
  </w:style>
  <w:style w:type="character" w:customStyle="1" w:styleId="WW8Num5z1">
    <w:name w:val="WW8Num5z1"/>
    <w:rsid w:val="001B140B"/>
    <w:rPr>
      <w:rFonts w:ascii="Symbol" w:hAnsi="Symbol"/>
      <w:b/>
      <w:i w:val="0"/>
      <w:shadow/>
    </w:rPr>
  </w:style>
  <w:style w:type="character" w:customStyle="1" w:styleId="WW8Num10z0">
    <w:name w:val="WW8Num10z0"/>
    <w:rsid w:val="001B140B"/>
    <w:rPr>
      <w:rFonts w:ascii="Symbol" w:hAnsi="Symbol"/>
    </w:rPr>
  </w:style>
  <w:style w:type="character" w:customStyle="1" w:styleId="WW8Num25z1">
    <w:name w:val="WW8Num25z1"/>
    <w:rsid w:val="001B140B"/>
    <w:rPr>
      <w:rFonts w:ascii="Symbol" w:hAnsi="Symbol"/>
    </w:rPr>
  </w:style>
  <w:style w:type="character" w:customStyle="1" w:styleId="WW8Num38z0">
    <w:name w:val="WW8Num38z0"/>
    <w:rsid w:val="001B140B"/>
    <w:rPr>
      <w:rFonts w:ascii="Symbol" w:hAnsi="Symbol"/>
    </w:rPr>
  </w:style>
  <w:style w:type="character" w:customStyle="1" w:styleId="WW8Num39z0">
    <w:name w:val="WW8Num39z0"/>
    <w:rsid w:val="001B140B"/>
    <w:rPr>
      <w:rFonts w:ascii="Symbol" w:hAnsi="Symbol"/>
      <w:b/>
      <w:i w:val="0"/>
      <w:shadow/>
    </w:rPr>
  </w:style>
  <w:style w:type="character" w:customStyle="1" w:styleId="WW8Num40z1">
    <w:name w:val="WW8Num40z1"/>
    <w:rsid w:val="001B140B"/>
    <w:rPr>
      <w:rFonts w:ascii="Courier New" w:hAnsi="Courier New" w:cs="Courier New"/>
    </w:rPr>
  </w:style>
  <w:style w:type="character" w:customStyle="1" w:styleId="WW8Num41z0">
    <w:name w:val="WW8Num41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42z0">
    <w:name w:val="WW8Num42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44z0">
    <w:name w:val="WW8Num44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44z2">
    <w:name w:val="WW8Num44z2"/>
    <w:rsid w:val="001B140B"/>
    <w:rPr>
      <w:rFonts w:ascii="Wingdings" w:hAnsi="Wingdings"/>
    </w:rPr>
  </w:style>
  <w:style w:type="character" w:customStyle="1" w:styleId="WW8Num44z4">
    <w:name w:val="WW8Num44z4"/>
    <w:rsid w:val="001B140B"/>
    <w:rPr>
      <w:rFonts w:ascii="Courier New" w:hAnsi="Courier New" w:cs="Courier New"/>
    </w:rPr>
  </w:style>
  <w:style w:type="character" w:customStyle="1" w:styleId="WW8Num46z1">
    <w:name w:val="WW8Num46z1"/>
    <w:rsid w:val="001B140B"/>
    <w:rPr>
      <w:rFonts w:ascii="Symbol" w:hAnsi="Symbol"/>
      <w:b/>
      <w:i w:val="0"/>
      <w:shadow/>
    </w:rPr>
  </w:style>
  <w:style w:type="character" w:customStyle="1" w:styleId="WW8Num47z1">
    <w:name w:val="WW8Num47z1"/>
    <w:rsid w:val="001B140B"/>
    <w:rPr>
      <w:rFonts w:ascii="Courier New" w:hAnsi="Courier New" w:cs="Courier New"/>
    </w:rPr>
  </w:style>
  <w:style w:type="character" w:customStyle="1" w:styleId="WW8Num47z2">
    <w:name w:val="WW8Num47z2"/>
    <w:rsid w:val="001B140B"/>
    <w:rPr>
      <w:rFonts w:ascii="Wingdings" w:hAnsi="Wingdings"/>
    </w:rPr>
  </w:style>
  <w:style w:type="character" w:customStyle="1" w:styleId="WW8Num47z3">
    <w:name w:val="WW8Num47z3"/>
    <w:rsid w:val="001B140B"/>
    <w:rPr>
      <w:rFonts w:ascii="Symbol" w:hAnsi="Symbol"/>
    </w:rPr>
  </w:style>
  <w:style w:type="character" w:customStyle="1" w:styleId="WW8Num50z0">
    <w:name w:val="WW8Num50z0"/>
    <w:rsid w:val="001B140B"/>
    <w:rPr>
      <w:b w:val="0"/>
    </w:rPr>
  </w:style>
  <w:style w:type="character" w:customStyle="1" w:styleId="WW8Num51z0">
    <w:name w:val="WW8Num51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51z1">
    <w:name w:val="WW8Num51z1"/>
    <w:rsid w:val="001B140B"/>
    <w:rPr>
      <w:rFonts w:ascii="Courier New" w:hAnsi="Courier New" w:cs="Courier New"/>
    </w:rPr>
  </w:style>
  <w:style w:type="character" w:customStyle="1" w:styleId="WW8Num51z2">
    <w:name w:val="WW8Num51z2"/>
    <w:rsid w:val="001B140B"/>
    <w:rPr>
      <w:rFonts w:ascii="Wingdings" w:hAnsi="Wingdings"/>
    </w:rPr>
  </w:style>
  <w:style w:type="character" w:customStyle="1" w:styleId="WW8Num52z1">
    <w:name w:val="WW8Num52z1"/>
    <w:rsid w:val="001B140B"/>
    <w:rPr>
      <w:rFonts w:ascii="Courier New" w:hAnsi="Courier New" w:cs="Courier New"/>
    </w:rPr>
  </w:style>
  <w:style w:type="character" w:customStyle="1" w:styleId="WW8Num52z2">
    <w:name w:val="WW8Num52z2"/>
    <w:rsid w:val="001B140B"/>
    <w:rPr>
      <w:rFonts w:ascii="Wingdings" w:hAnsi="Wingdings"/>
    </w:rPr>
  </w:style>
  <w:style w:type="character" w:customStyle="1" w:styleId="WW8Num52z3">
    <w:name w:val="WW8Num52z3"/>
    <w:rsid w:val="001B140B"/>
    <w:rPr>
      <w:rFonts w:ascii="Symbol" w:hAnsi="Symbol"/>
    </w:rPr>
  </w:style>
  <w:style w:type="character" w:customStyle="1" w:styleId="WW8Num53z0">
    <w:name w:val="WW8Num53z0"/>
    <w:rsid w:val="001B140B"/>
    <w:rPr>
      <w:rFonts w:ascii="Symbol" w:hAnsi="Symbol"/>
      <w:b w:val="0"/>
      <w:sz w:val="24"/>
      <w:szCs w:val="24"/>
    </w:rPr>
  </w:style>
  <w:style w:type="character" w:customStyle="1" w:styleId="WW8Num53z1">
    <w:name w:val="WW8Num53z1"/>
    <w:rsid w:val="001B140B"/>
    <w:rPr>
      <w:rFonts w:ascii="Courier New" w:hAnsi="Courier New" w:cs="Courier New"/>
    </w:rPr>
  </w:style>
  <w:style w:type="character" w:customStyle="1" w:styleId="WW8Num53z2">
    <w:name w:val="WW8Num53z2"/>
    <w:rsid w:val="001B140B"/>
    <w:rPr>
      <w:rFonts w:ascii="Wingdings" w:hAnsi="Wingdings"/>
    </w:rPr>
  </w:style>
  <w:style w:type="character" w:customStyle="1" w:styleId="WW8Num53z3">
    <w:name w:val="WW8Num53z3"/>
    <w:rsid w:val="001B140B"/>
    <w:rPr>
      <w:rFonts w:ascii="Symbol" w:hAnsi="Symbol"/>
    </w:rPr>
  </w:style>
  <w:style w:type="character" w:customStyle="1" w:styleId="WW8Num54z0">
    <w:name w:val="WW8Num54z0"/>
    <w:rsid w:val="001B140B"/>
    <w:rPr>
      <w:rFonts w:ascii="Symbol" w:hAnsi="Symbol"/>
      <w:b w:val="0"/>
      <w:sz w:val="24"/>
      <w:szCs w:val="24"/>
    </w:rPr>
  </w:style>
  <w:style w:type="character" w:customStyle="1" w:styleId="WW8Num54z1">
    <w:name w:val="WW8Num54z1"/>
    <w:rsid w:val="001B140B"/>
    <w:rPr>
      <w:rFonts w:ascii="Courier New" w:hAnsi="Courier New" w:cs="Courier New"/>
    </w:rPr>
  </w:style>
  <w:style w:type="character" w:customStyle="1" w:styleId="WW8Num54z2">
    <w:name w:val="WW8Num54z2"/>
    <w:rsid w:val="001B140B"/>
    <w:rPr>
      <w:rFonts w:ascii="Wingdings" w:hAnsi="Wingdings"/>
    </w:rPr>
  </w:style>
  <w:style w:type="character" w:customStyle="1" w:styleId="WW8Num54z3">
    <w:name w:val="WW8Num54z3"/>
    <w:rsid w:val="001B140B"/>
    <w:rPr>
      <w:rFonts w:ascii="Symbol" w:hAnsi="Symbol"/>
    </w:rPr>
  </w:style>
  <w:style w:type="character" w:customStyle="1" w:styleId="WW8Num55z0">
    <w:name w:val="WW8Num55z0"/>
    <w:rsid w:val="001B140B"/>
    <w:rPr>
      <w:rFonts w:ascii="Symbol" w:hAnsi="Symbol"/>
    </w:rPr>
  </w:style>
  <w:style w:type="character" w:customStyle="1" w:styleId="WW8Num55z1">
    <w:name w:val="WW8Num55z1"/>
    <w:rsid w:val="001B140B"/>
    <w:rPr>
      <w:rFonts w:ascii="Courier New" w:hAnsi="Courier New" w:cs="Courier New"/>
    </w:rPr>
  </w:style>
  <w:style w:type="character" w:customStyle="1" w:styleId="WW8Num55z2">
    <w:name w:val="WW8Num55z2"/>
    <w:rsid w:val="001B140B"/>
    <w:rPr>
      <w:rFonts w:ascii="Wingdings" w:hAnsi="Wingdings"/>
    </w:rPr>
  </w:style>
  <w:style w:type="character" w:customStyle="1" w:styleId="WW8NumSt39z0">
    <w:name w:val="WW8NumSt39z0"/>
    <w:rsid w:val="001B140B"/>
    <w:rPr>
      <w:rFonts w:ascii="Times New Roman" w:hAnsi="Times New Roman"/>
    </w:rPr>
  </w:style>
  <w:style w:type="character" w:customStyle="1" w:styleId="WW8NumSt40z0">
    <w:name w:val="WW8NumSt40z0"/>
    <w:rsid w:val="001B140B"/>
    <w:rPr>
      <w:rFonts w:ascii="Symbol" w:hAnsi="Symbol"/>
    </w:rPr>
  </w:style>
  <w:style w:type="character" w:customStyle="1" w:styleId="20">
    <w:name w:val="Основной шрифт абзаца2"/>
    <w:rsid w:val="001B140B"/>
  </w:style>
  <w:style w:type="character" w:customStyle="1" w:styleId="WW8Num4z1">
    <w:name w:val="WW8Num4z1"/>
    <w:rsid w:val="001B140B"/>
    <w:rPr>
      <w:rFonts w:ascii="Symbol" w:hAnsi="Symbol"/>
      <w:b/>
      <w:i w:val="0"/>
      <w:shadow/>
    </w:rPr>
  </w:style>
  <w:style w:type="character" w:customStyle="1" w:styleId="WW8Num6z1">
    <w:name w:val="WW8Num6z1"/>
    <w:rsid w:val="001B140B"/>
    <w:rPr>
      <w:rFonts w:ascii="Courier New" w:hAnsi="Courier New" w:cs="Courier New"/>
    </w:rPr>
  </w:style>
  <w:style w:type="character" w:customStyle="1" w:styleId="WW8Num6z2">
    <w:name w:val="WW8Num6z2"/>
    <w:rsid w:val="001B140B"/>
    <w:rPr>
      <w:rFonts w:ascii="Wingdings" w:hAnsi="Wingdings"/>
    </w:rPr>
  </w:style>
  <w:style w:type="character" w:customStyle="1" w:styleId="WW8Num6z3">
    <w:name w:val="WW8Num6z3"/>
    <w:rsid w:val="001B140B"/>
    <w:rPr>
      <w:rFonts w:ascii="Symbol" w:hAnsi="Symbol"/>
    </w:rPr>
  </w:style>
  <w:style w:type="character" w:customStyle="1" w:styleId="WW8Num10z1">
    <w:name w:val="WW8Num10z1"/>
    <w:rsid w:val="001B140B"/>
    <w:rPr>
      <w:rFonts w:ascii="Courier New" w:hAnsi="Courier New" w:cs="Courier New"/>
    </w:rPr>
  </w:style>
  <w:style w:type="character" w:customStyle="1" w:styleId="WW8Num10z2">
    <w:name w:val="WW8Num10z2"/>
    <w:rsid w:val="001B140B"/>
    <w:rPr>
      <w:rFonts w:ascii="Wingdings" w:hAnsi="Wingdings"/>
    </w:rPr>
  </w:style>
  <w:style w:type="character" w:customStyle="1" w:styleId="WW8Num17z1">
    <w:name w:val="WW8Num17z1"/>
    <w:rsid w:val="001B140B"/>
    <w:rPr>
      <w:rFonts w:ascii="Courier New" w:hAnsi="Courier New" w:cs="Courier New"/>
    </w:rPr>
  </w:style>
  <w:style w:type="character" w:customStyle="1" w:styleId="WW8Num17z2">
    <w:name w:val="WW8Num17z2"/>
    <w:rsid w:val="001B140B"/>
    <w:rPr>
      <w:rFonts w:ascii="Wingdings" w:hAnsi="Wingdings"/>
    </w:rPr>
  </w:style>
  <w:style w:type="character" w:customStyle="1" w:styleId="WW8Num19z1">
    <w:name w:val="WW8Num19z1"/>
    <w:rsid w:val="001B140B"/>
    <w:rPr>
      <w:rFonts w:ascii="Courier New" w:hAnsi="Courier New" w:cs="Courier New"/>
    </w:rPr>
  </w:style>
  <w:style w:type="character" w:customStyle="1" w:styleId="WW8Num19z2">
    <w:name w:val="WW8Num19z2"/>
    <w:rsid w:val="001B140B"/>
    <w:rPr>
      <w:rFonts w:ascii="Wingdings" w:hAnsi="Wingdings"/>
    </w:rPr>
  </w:style>
  <w:style w:type="character" w:customStyle="1" w:styleId="WW8Num21z1">
    <w:name w:val="WW8Num21z1"/>
    <w:rsid w:val="001B140B"/>
    <w:rPr>
      <w:rFonts w:ascii="Courier New" w:hAnsi="Courier New" w:cs="Courier New"/>
    </w:rPr>
  </w:style>
  <w:style w:type="character" w:customStyle="1" w:styleId="WW8Num21z2">
    <w:name w:val="WW8Num21z2"/>
    <w:rsid w:val="001B140B"/>
    <w:rPr>
      <w:rFonts w:ascii="Wingdings" w:hAnsi="Wingdings"/>
    </w:rPr>
  </w:style>
  <w:style w:type="character" w:customStyle="1" w:styleId="WW8Num21z3">
    <w:name w:val="WW8Num21z3"/>
    <w:rsid w:val="001B140B"/>
    <w:rPr>
      <w:rFonts w:ascii="Symbol" w:hAnsi="Symbol"/>
    </w:rPr>
  </w:style>
  <w:style w:type="character" w:customStyle="1" w:styleId="WW8Num29z2">
    <w:name w:val="WW8Num29z2"/>
    <w:rsid w:val="001B140B"/>
    <w:rPr>
      <w:rFonts w:ascii="Wingdings" w:hAnsi="Wingdings"/>
    </w:rPr>
  </w:style>
  <w:style w:type="character" w:customStyle="1" w:styleId="WW8Num32z1">
    <w:name w:val="WW8Num32z1"/>
    <w:rsid w:val="001B140B"/>
    <w:rPr>
      <w:rFonts w:ascii="Courier New" w:hAnsi="Courier New" w:cs="Courier New"/>
    </w:rPr>
  </w:style>
  <w:style w:type="character" w:customStyle="1" w:styleId="WW8Num32z2">
    <w:name w:val="WW8Num32z2"/>
    <w:rsid w:val="001B140B"/>
    <w:rPr>
      <w:rFonts w:ascii="Wingdings" w:hAnsi="Wingdings"/>
    </w:rPr>
  </w:style>
  <w:style w:type="character" w:customStyle="1" w:styleId="WW8Num32z3">
    <w:name w:val="WW8Num32z3"/>
    <w:rsid w:val="001B140B"/>
    <w:rPr>
      <w:rFonts w:ascii="Symbol" w:hAnsi="Symbol"/>
    </w:rPr>
  </w:style>
  <w:style w:type="character" w:customStyle="1" w:styleId="WW8Num35z2">
    <w:name w:val="WW8Num35z2"/>
    <w:rsid w:val="001B140B"/>
    <w:rPr>
      <w:rFonts w:ascii="Wingdings" w:hAnsi="Wingdings"/>
    </w:rPr>
  </w:style>
  <w:style w:type="character" w:customStyle="1" w:styleId="WW8Num36z2">
    <w:name w:val="WW8Num36z2"/>
    <w:rsid w:val="001B140B"/>
    <w:rPr>
      <w:rFonts w:ascii="Wingdings" w:hAnsi="Wingdings"/>
    </w:rPr>
  </w:style>
  <w:style w:type="character" w:customStyle="1" w:styleId="WW8Num37z2">
    <w:name w:val="WW8Num37z2"/>
    <w:rsid w:val="001B140B"/>
    <w:rPr>
      <w:rFonts w:ascii="Wingdings" w:hAnsi="Wingdings"/>
    </w:rPr>
  </w:style>
  <w:style w:type="character" w:customStyle="1" w:styleId="WW8Num37z3">
    <w:name w:val="WW8Num37z3"/>
    <w:rsid w:val="001B140B"/>
    <w:rPr>
      <w:rFonts w:ascii="Symbol" w:hAnsi="Symbol"/>
    </w:rPr>
  </w:style>
  <w:style w:type="character" w:customStyle="1" w:styleId="WW8Num38z1">
    <w:name w:val="WW8Num38z1"/>
    <w:rsid w:val="001B140B"/>
    <w:rPr>
      <w:rFonts w:ascii="Courier New" w:hAnsi="Courier New" w:cs="Courier New"/>
    </w:rPr>
  </w:style>
  <w:style w:type="character" w:customStyle="1" w:styleId="WW8Num38z2">
    <w:name w:val="WW8Num38z2"/>
    <w:rsid w:val="001B140B"/>
    <w:rPr>
      <w:rFonts w:ascii="Wingdings" w:hAnsi="Wingdings"/>
    </w:rPr>
  </w:style>
  <w:style w:type="character" w:customStyle="1" w:styleId="WW8Num40z0">
    <w:name w:val="WW8Num40z0"/>
    <w:rsid w:val="001B140B"/>
    <w:rPr>
      <w:rFonts w:ascii="Symbol" w:hAnsi="Symbol"/>
    </w:rPr>
  </w:style>
  <w:style w:type="character" w:customStyle="1" w:styleId="WW8Num40z2">
    <w:name w:val="WW8Num40z2"/>
    <w:rsid w:val="001B140B"/>
    <w:rPr>
      <w:rFonts w:ascii="Wingdings" w:hAnsi="Wingdings"/>
    </w:rPr>
  </w:style>
  <w:style w:type="character" w:customStyle="1" w:styleId="WW8Num43z0">
    <w:name w:val="WW8Num43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45z0">
    <w:name w:val="WW8Num45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47z0">
    <w:name w:val="WW8Num47z0"/>
    <w:rsid w:val="001B140B"/>
    <w:rPr>
      <w:rFonts w:ascii="Symbol" w:hAnsi="Symbol"/>
    </w:rPr>
  </w:style>
  <w:style w:type="character" w:customStyle="1" w:styleId="WW8Num48z0">
    <w:name w:val="WW8Num48z0"/>
    <w:rsid w:val="001B140B"/>
    <w:rPr>
      <w:rFonts w:ascii="Symbol" w:hAnsi="Symbol"/>
      <w:b/>
      <w:i w:val="0"/>
      <w:shadow/>
    </w:rPr>
  </w:style>
  <w:style w:type="character" w:customStyle="1" w:styleId="WW8Num48z1">
    <w:name w:val="WW8Num48z1"/>
    <w:rsid w:val="001B140B"/>
    <w:rPr>
      <w:rFonts w:ascii="Courier New" w:hAnsi="Courier New" w:cs="Courier New"/>
    </w:rPr>
  </w:style>
  <w:style w:type="character" w:customStyle="1" w:styleId="WW8Num48z2">
    <w:name w:val="WW8Num48z2"/>
    <w:rsid w:val="001B140B"/>
    <w:rPr>
      <w:rFonts w:ascii="Wingdings" w:hAnsi="Wingdings"/>
    </w:rPr>
  </w:style>
  <w:style w:type="character" w:customStyle="1" w:styleId="WW8Num48z3">
    <w:name w:val="WW8Num48z3"/>
    <w:rsid w:val="001B140B"/>
    <w:rPr>
      <w:rFonts w:ascii="Symbol" w:hAnsi="Symbol"/>
    </w:rPr>
  </w:style>
  <w:style w:type="character" w:customStyle="1" w:styleId="WW8Num49z0">
    <w:name w:val="WW8Num49z0"/>
    <w:rsid w:val="001B140B"/>
    <w:rPr>
      <w:caps w:val="0"/>
      <w:smallCaps w:val="0"/>
      <w:strike w:val="0"/>
      <w:dstrike w:val="0"/>
      <w:outline w:val="0"/>
      <w:shadow w:val="0"/>
      <w:vanish w:val="0"/>
      <w:position w:val="0"/>
      <w:sz w:val="20"/>
      <w:vertAlign w:val="baseline"/>
    </w:rPr>
  </w:style>
  <w:style w:type="character" w:customStyle="1" w:styleId="WW8Num50z1">
    <w:name w:val="WW8Num50z1"/>
    <w:rsid w:val="001B140B"/>
    <w:rPr>
      <w:rFonts w:ascii="Symbol" w:hAnsi="Symbol"/>
    </w:rPr>
  </w:style>
  <w:style w:type="character" w:customStyle="1" w:styleId="WW8NumSt4z0">
    <w:name w:val="WW8NumSt4z0"/>
    <w:rsid w:val="001B140B"/>
    <w:rPr>
      <w:rFonts w:ascii="Symbol" w:hAnsi="Symbol"/>
    </w:rPr>
  </w:style>
  <w:style w:type="character" w:customStyle="1" w:styleId="10">
    <w:name w:val="Основной шрифт абзаца1"/>
    <w:rsid w:val="001B140B"/>
  </w:style>
  <w:style w:type="character" w:styleId="a3">
    <w:name w:val="page number"/>
    <w:basedOn w:val="10"/>
    <w:rsid w:val="001B140B"/>
  </w:style>
  <w:style w:type="character" w:styleId="a4">
    <w:name w:val="Hyperlink"/>
    <w:basedOn w:val="10"/>
    <w:rsid w:val="001B140B"/>
    <w:rPr>
      <w:color w:val="0000FF"/>
      <w:u w:val="single"/>
    </w:rPr>
  </w:style>
  <w:style w:type="character" w:customStyle="1" w:styleId="a5">
    <w:name w:val="Символ нумерации"/>
    <w:rsid w:val="001B140B"/>
  </w:style>
  <w:style w:type="character" w:customStyle="1" w:styleId="a6">
    <w:name w:val="Маркеры списка"/>
    <w:rsid w:val="001B140B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1B140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1B140B"/>
    <w:pPr>
      <w:spacing w:after="120"/>
    </w:pPr>
  </w:style>
  <w:style w:type="paragraph" w:styleId="a9">
    <w:name w:val="List"/>
    <w:basedOn w:val="a8"/>
    <w:rsid w:val="001B140B"/>
    <w:rPr>
      <w:rFonts w:ascii="Arial" w:hAnsi="Arial" w:cs="Tahoma"/>
    </w:rPr>
  </w:style>
  <w:style w:type="paragraph" w:customStyle="1" w:styleId="41">
    <w:name w:val="Название4"/>
    <w:basedOn w:val="a"/>
    <w:rsid w:val="001B140B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42">
    <w:name w:val="Указатель4"/>
    <w:basedOn w:val="a"/>
    <w:rsid w:val="001B140B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1B140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32">
    <w:name w:val="Указатель3"/>
    <w:basedOn w:val="a"/>
    <w:rsid w:val="001B140B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1B140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2">
    <w:name w:val="Указатель2"/>
    <w:basedOn w:val="a"/>
    <w:rsid w:val="001B140B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B140B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1B140B"/>
    <w:pPr>
      <w:suppressLineNumbers/>
    </w:pPr>
    <w:rPr>
      <w:rFonts w:ascii="Arial" w:hAnsi="Arial" w:cs="Tahoma"/>
    </w:rPr>
  </w:style>
  <w:style w:type="paragraph" w:customStyle="1" w:styleId="210">
    <w:name w:val="Основной текст с отступом 21"/>
    <w:basedOn w:val="a"/>
    <w:rsid w:val="001B140B"/>
    <w:rPr>
      <w:sz w:val="28"/>
    </w:rPr>
  </w:style>
  <w:style w:type="paragraph" w:styleId="aa">
    <w:name w:val="Title"/>
    <w:basedOn w:val="a"/>
    <w:next w:val="ab"/>
    <w:qFormat/>
    <w:rsid w:val="001B140B"/>
    <w:pPr>
      <w:widowControl/>
      <w:overflowPunct/>
      <w:autoSpaceDE/>
      <w:ind w:firstLine="0"/>
      <w:jc w:val="center"/>
      <w:textAlignment w:val="auto"/>
    </w:pPr>
    <w:rPr>
      <w:b/>
      <w:bCs/>
      <w:i/>
      <w:iCs/>
      <w:szCs w:val="24"/>
    </w:rPr>
  </w:style>
  <w:style w:type="paragraph" w:styleId="ab">
    <w:name w:val="Subtitle"/>
    <w:basedOn w:val="a"/>
    <w:next w:val="a8"/>
    <w:qFormat/>
    <w:rsid w:val="001B140B"/>
    <w:pPr>
      <w:widowControl/>
      <w:overflowPunct/>
      <w:autoSpaceDE/>
      <w:ind w:firstLine="0"/>
      <w:jc w:val="center"/>
      <w:textAlignment w:val="auto"/>
    </w:pPr>
    <w:rPr>
      <w:i/>
      <w:iCs/>
      <w:szCs w:val="24"/>
    </w:rPr>
  </w:style>
  <w:style w:type="paragraph" w:styleId="ac">
    <w:name w:val="footer"/>
    <w:basedOn w:val="a"/>
    <w:rsid w:val="001B140B"/>
    <w:pPr>
      <w:tabs>
        <w:tab w:val="center" w:pos="4677"/>
        <w:tab w:val="right" w:pos="9355"/>
      </w:tabs>
    </w:pPr>
  </w:style>
  <w:style w:type="paragraph" w:styleId="ad">
    <w:name w:val="header"/>
    <w:basedOn w:val="a"/>
    <w:rsid w:val="001B140B"/>
    <w:pPr>
      <w:tabs>
        <w:tab w:val="center" w:pos="4677"/>
        <w:tab w:val="right" w:pos="9355"/>
      </w:tabs>
    </w:pPr>
  </w:style>
  <w:style w:type="paragraph" w:styleId="33">
    <w:name w:val="toc 3"/>
    <w:basedOn w:val="a"/>
    <w:next w:val="a"/>
    <w:rsid w:val="001B140B"/>
    <w:pPr>
      <w:widowControl/>
      <w:overflowPunct/>
      <w:autoSpaceDE/>
      <w:ind w:left="480" w:firstLine="709"/>
      <w:textAlignment w:val="auto"/>
    </w:pPr>
    <w:rPr>
      <w:szCs w:val="24"/>
    </w:rPr>
  </w:style>
  <w:style w:type="paragraph" w:customStyle="1" w:styleId="310">
    <w:name w:val="Основной текст с отступом 31"/>
    <w:basedOn w:val="a"/>
    <w:rsid w:val="001B140B"/>
    <w:pPr>
      <w:widowControl/>
      <w:overflowPunct/>
      <w:autoSpaceDE/>
      <w:spacing w:after="120"/>
      <w:ind w:left="283" w:firstLine="709"/>
      <w:textAlignment w:val="auto"/>
    </w:pPr>
    <w:rPr>
      <w:sz w:val="16"/>
      <w:szCs w:val="16"/>
    </w:rPr>
  </w:style>
  <w:style w:type="paragraph" w:styleId="ae">
    <w:name w:val="Body Text Indent"/>
    <w:basedOn w:val="a"/>
    <w:rsid w:val="001B140B"/>
    <w:pPr>
      <w:spacing w:after="120"/>
      <w:ind w:left="360"/>
    </w:pPr>
  </w:style>
  <w:style w:type="paragraph" w:customStyle="1" w:styleId="af">
    <w:name w:val="Содержимое таблицы"/>
    <w:basedOn w:val="a"/>
    <w:rsid w:val="001B140B"/>
    <w:pPr>
      <w:suppressLineNumbers/>
    </w:pPr>
  </w:style>
  <w:style w:type="paragraph" w:customStyle="1" w:styleId="af0">
    <w:name w:val="Заголовок таблицы"/>
    <w:basedOn w:val="af"/>
    <w:rsid w:val="001B140B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1B140B"/>
  </w:style>
  <w:style w:type="paragraph" w:customStyle="1" w:styleId="43">
    <w:name w:val="Стиль4"/>
    <w:basedOn w:val="a"/>
    <w:rsid w:val="001B140B"/>
    <w:pPr>
      <w:tabs>
        <w:tab w:val="num" w:pos="0"/>
      </w:tabs>
      <w:ind w:left="992" w:hanging="283"/>
    </w:pPr>
    <w:rPr>
      <w:rFonts w:ascii="Calibri" w:hAnsi="Calibri"/>
      <w:kern w:val="1"/>
    </w:rPr>
  </w:style>
  <w:style w:type="paragraph" w:customStyle="1" w:styleId="13">
    <w:name w:val="Абзац списка1"/>
    <w:basedOn w:val="a"/>
    <w:rsid w:val="001B140B"/>
    <w:pPr>
      <w:ind w:left="720"/>
    </w:pPr>
  </w:style>
  <w:style w:type="paragraph" w:customStyle="1" w:styleId="211">
    <w:name w:val="Основной текст 21"/>
    <w:basedOn w:val="a"/>
    <w:rsid w:val="001B140B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24</Pages>
  <Words>6971</Words>
  <Characters>39735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Адмиралтейского района</vt:lpstr>
    </vt:vector>
  </TitlesOfParts>
  <Company>ДДТ</Company>
  <LinksUpToDate>false</LinksUpToDate>
  <CharactersWithSpaces>46613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Адмиралтейского района</dc:title>
  <dc:subject/>
  <dc:creator>user</dc:creator>
  <cp:keywords/>
  <cp:lastModifiedBy>Галина</cp:lastModifiedBy>
  <cp:revision>16</cp:revision>
  <cp:lastPrinted>2011-08-24T11:45:00Z</cp:lastPrinted>
  <dcterms:created xsi:type="dcterms:W3CDTF">2011-06-24T12:50:00Z</dcterms:created>
  <dcterms:modified xsi:type="dcterms:W3CDTF">2011-08-24T11:45:00Z</dcterms:modified>
</cp:coreProperties>
</file>